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2C1" w:rsidRPr="007731AB" w:rsidRDefault="00DA3CA4" w:rsidP="009C02C1">
      <w:pPr>
        <w:tabs>
          <w:tab w:val="left" w:pos="3060"/>
          <w:tab w:val="left" w:pos="6096"/>
          <w:tab w:val="left" w:pos="6946"/>
        </w:tabs>
        <w:spacing w:line="240" w:lineRule="atLeast"/>
        <w:jc w:val="center"/>
      </w:pPr>
      <w:r w:rsidRPr="007731AB">
        <w:rPr>
          <w:noProof/>
        </w:rPr>
        <w:drawing>
          <wp:inline distT="0" distB="0" distL="0" distR="0">
            <wp:extent cx="629285" cy="673100"/>
            <wp:effectExtent l="0" t="0" r="0" b="0"/>
            <wp:docPr id="4" name="Рисунок 4"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 названия"/>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9285" cy="673100"/>
                    </a:xfrm>
                    <a:prstGeom prst="rect">
                      <a:avLst/>
                    </a:prstGeom>
                    <a:noFill/>
                    <a:ln>
                      <a:noFill/>
                    </a:ln>
                  </pic:spPr>
                </pic:pic>
              </a:graphicData>
            </a:graphic>
          </wp:inline>
        </w:drawing>
      </w:r>
    </w:p>
    <w:p w:rsidR="009C02C1" w:rsidRPr="007731AB" w:rsidRDefault="009C02C1" w:rsidP="009C02C1">
      <w:pPr>
        <w:pStyle w:val="a7"/>
        <w:tabs>
          <w:tab w:val="left" w:pos="708"/>
        </w:tabs>
        <w:spacing w:line="240" w:lineRule="exact"/>
        <w:rPr>
          <w:caps w:val="0"/>
          <w:szCs w:val="28"/>
        </w:rPr>
      </w:pPr>
      <w:r w:rsidRPr="007731AB">
        <w:rPr>
          <w:caps w:val="0"/>
          <w:szCs w:val="28"/>
        </w:rPr>
        <w:t>Российская Федерация</w:t>
      </w:r>
    </w:p>
    <w:p w:rsidR="009C02C1" w:rsidRPr="007731AB" w:rsidRDefault="009C02C1" w:rsidP="009C02C1">
      <w:pPr>
        <w:pStyle w:val="a7"/>
        <w:spacing w:line="240" w:lineRule="exact"/>
        <w:rPr>
          <w:caps w:val="0"/>
          <w:szCs w:val="28"/>
        </w:rPr>
      </w:pPr>
      <w:r w:rsidRPr="007731AB">
        <w:rPr>
          <w:caps w:val="0"/>
          <w:szCs w:val="28"/>
        </w:rPr>
        <w:t>Новгородская область</w:t>
      </w:r>
    </w:p>
    <w:p w:rsidR="009C02C1" w:rsidRPr="007731AB" w:rsidRDefault="009C02C1" w:rsidP="009C02C1">
      <w:pPr>
        <w:pStyle w:val="a7"/>
        <w:spacing w:before="120" w:after="120"/>
        <w:rPr>
          <w:szCs w:val="28"/>
        </w:rPr>
      </w:pPr>
      <w:r w:rsidRPr="007731AB">
        <w:rPr>
          <w:szCs w:val="28"/>
        </w:rPr>
        <w:t xml:space="preserve">Администрация СОЛЕЦКОГО муниципального </w:t>
      </w:r>
      <w:r w:rsidR="00C016B0" w:rsidRPr="007731AB">
        <w:rPr>
          <w:szCs w:val="28"/>
        </w:rPr>
        <w:t>округа</w:t>
      </w:r>
    </w:p>
    <w:p w:rsidR="009C02C1" w:rsidRPr="007731AB" w:rsidRDefault="009C02C1" w:rsidP="009C02C1">
      <w:pPr>
        <w:tabs>
          <w:tab w:val="left" w:pos="3060"/>
        </w:tabs>
        <w:spacing w:line="240" w:lineRule="atLeast"/>
        <w:jc w:val="center"/>
        <w:rPr>
          <w:sz w:val="32"/>
        </w:rPr>
      </w:pPr>
      <w:r w:rsidRPr="007731AB">
        <w:rPr>
          <w:sz w:val="32"/>
        </w:rPr>
        <w:t>ПОСТАНОВЛЕНИЕ</w:t>
      </w:r>
    </w:p>
    <w:p w:rsidR="00FE71CF" w:rsidRPr="007731AB" w:rsidRDefault="00FE71CF" w:rsidP="00750B66">
      <w:pPr>
        <w:tabs>
          <w:tab w:val="left" w:pos="4536"/>
        </w:tabs>
        <w:jc w:val="center"/>
        <w:rPr>
          <w:sz w:val="28"/>
        </w:rPr>
      </w:pPr>
    </w:p>
    <w:p w:rsidR="008F1E9D" w:rsidRDefault="009C02C1" w:rsidP="009C02C1">
      <w:pPr>
        <w:tabs>
          <w:tab w:val="left" w:pos="4536"/>
        </w:tabs>
        <w:jc w:val="center"/>
        <w:rPr>
          <w:sz w:val="28"/>
        </w:rPr>
      </w:pPr>
      <w:r w:rsidRPr="007731AB">
        <w:rPr>
          <w:sz w:val="28"/>
        </w:rPr>
        <w:t xml:space="preserve">от </w:t>
      </w:r>
      <w:r w:rsidR="00F1334C" w:rsidRPr="007731AB">
        <w:rPr>
          <w:sz w:val="28"/>
        </w:rPr>
        <w:t>1</w:t>
      </w:r>
      <w:r w:rsidR="007731AB" w:rsidRPr="007731AB">
        <w:rPr>
          <w:sz w:val="28"/>
        </w:rPr>
        <w:t>7</w:t>
      </w:r>
      <w:r w:rsidR="004E0188" w:rsidRPr="007731AB">
        <w:rPr>
          <w:sz w:val="28"/>
        </w:rPr>
        <w:t>.</w:t>
      </w:r>
      <w:r w:rsidR="0002712C" w:rsidRPr="007731AB">
        <w:rPr>
          <w:sz w:val="28"/>
        </w:rPr>
        <w:t>0</w:t>
      </w:r>
      <w:r w:rsidR="00946B00" w:rsidRPr="007731AB">
        <w:rPr>
          <w:sz w:val="28"/>
        </w:rPr>
        <w:t>2</w:t>
      </w:r>
      <w:r w:rsidR="004F508A" w:rsidRPr="007731AB">
        <w:rPr>
          <w:sz w:val="28"/>
        </w:rPr>
        <w:t>.202</w:t>
      </w:r>
      <w:r w:rsidR="0002712C" w:rsidRPr="007731AB">
        <w:rPr>
          <w:sz w:val="28"/>
        </w:rPr>
        <w:t>1</w:t>
      </w:r>
      <w:r w:rsidRPr="007731AB">
        <w:rPr>
          <w:sz w:val="28"/>
        </w:rPr>
        <w:t xml:space="preserve"> №</w:t>
      </w:r>
      <w:r w:rsidR="004E0188" w:rsidRPr="007731AB">
        <w:rPr>
          <w:sz w:val="28"/>
        </w:rPr>
        <w:t>2</w:t>
      </w:r>
      <w:r w:rsidR="007F6891" w:rsidRPr="007731AB">
        <w:rPr>
          <w:sz w:val="28"/>
        </w:rPr>
        <w:t>5</w:t>
      </w:r>
      <w:r w:rsidR="007731AB" w:rsidRPr="007731AB">
        <w:rPr>
          <w:sz w:val="28"/>
        </w:rPr>
        <w:t>5</w:t>
      </w:r>
    </w:p>
    <w:p w:rsidR="00E37FD4" w:rsidRPr="00E37FD4" w:rsidRDefault="00E37FD4" w:rsidP="009C02C1">
      <w:pPr>
        <w:tabs>
          <w:tab w:val="left" w:pos="4536"/>
        </w:tabs>
        <w:jc w:val="center"/>
        <w:rPr>
          <w:i/>
          <w:sz w:val="28"/>
        </w:rPr>
      </w:pPr>
      <w:r w:rsidRPr="00E37FD4">
        <w:rPr>
          <w:i/>
          <w:sz w:val="28"/>
        </w:rPr>
        <w:t>(в редакции постановления от 22.08.2022 № 1454)</w:t>
      </w:r>
    </w:p>
    <w:p w:rsidR="009C02C1" w:rsidRPr="007731AB" w:rsidRDefault="009C02C1" w:rsidP="009C02C1">
      <w:pPr>
        <w:tabs>
          <w:tab w:val="left" w:pos="4536"/>
        </w:tabs>
        <w:jc w:val="center"/>
        <w:rPr>
          <w:sz w:val="28"/>
        </w:rPr>
      </w:pPr>
      <w:r w:rsidRPr="007731AB">
        <w:rPr>
          <w:sz w:val="28"/>
        </w:rPr>
        <w:t>г. Сольцы</w:t>
      </w:r>
    </w:p>
    <w:p w:rsidR="00DF1252" w:rsidRPr="007731AB" w:rsidRDefault="00DF1252" w:rsidP="00DF1252">
      <w:pPr>
        <w:jc w:val="both"/>
        <w:rPr>
          <w:sz w:val="28"/>
          <w:szCs w:val="28"/>
        </w:rPr>
      </w:pPr>
    </w:p>
    <w:p w:rsidR="007F6891" w:rsidRPr="007731AB" w:rsidRDefault="007F6891" w:rsidP="00DF1252">
      <w:pPr>
        <w:jc w:val="both"/>
        <w:rPr>
          <w:sz w:val="28"/>
          <w:szCs w:val="28"/>
        </w:rPr>
      </w:pPr>
    </w:p>
    <w:p w:rsidR="007731AB" w:rsidRPr="007731AB" w:rsidRDefault="007731AB" w:rsidP="007731AB">
      <w:pPr>
        <w:pStyle w:val="ConsPlusTitle"/>
        <w:spacing w:line="240" w:lineRule="exact"/>
        <w:jc w:val="center"/>
        <w:rPr>
          <w:rFonts w:ascii="Times New Roman" w:hAnsi="Times New Roman" w:cs="Times New Roman"/>
          <w:sz w:val="28"/>
          <w:szCs w:val="28"/>
        </w:rPr>
      </w:pPr>
      <w:r w:rsidRPr="007731AB">
        <w:rPr>
          <w:rFonts w:ascii="Times New Roman" w:hAnsi="Times New Roman" w:cs="Times New Roman"/>
          <w:sz w:val="28"/>
          <w:szCs w:val="28"/>
        </w:rPr>
        <w:t>Об утверждении Положения о формировании муниципального задания на оказание муниципальных услуг (выполнение работ)</w:t>
      </w:r>
    </w:p>
    <w:p w:rsidR="007731AB" w:rsidRPr="007731AB" w:rsidRDefault="007731AB" w:rsidP="007731AB">
      <w:pPr>
        <w:pStyle w:val="ConsPlusTitle"/>
        <w:spacing w:line="240" w:lineRule="exact"/>
        <w:jc w:val="center"/>
        <w:rPr>
          <w:rFonts w:ascii="Times New Roman" w:hAnsi="Times New Roman" w:cs="Times New Roman"/>
          <w:sz w:val="28"/>
          <w:szCs w:val="28"/>
        </w:rPr>
      </w:pPr>
      <w:r w:rsidRPr="007731AB">
        <w:rPr>
          <w:rFonts w:ascii="Times New Roman" w:hAnsi="Times New Roman" w:cs="Times New Roman"/>
          <w:sz w:val="28"/>
          <w:szCs w:val="28"/>
        </w:rPr>
        <w:t>муниципальными учреждениями и финансовом обеспечении выполнения муниципального задания</w:t>
      </w:r>
    </w:p>
    <w:p w:rsidR="007731AB" w:rsidRPr="007731AB" w:rsidRDefault="007731AB" w:rsidP="007731AB">
      <w:pPr>
        <w:pStyle w:val="ConsPlusNormal"/>
        <w:jc w:val="both"/>
      </w:pPr>
    </w:p>
    <w:p w:rsidR="007731AB" w:rsidRPr="007731AB" w:rsidRDefault="007731AB" w:rsidP="007731AB">
      <w:pPr>
        <w:autoSpaceDE w:val="0"/>
        <w:autoSpaceDN w:val="0"/>
        <w:adjustRightInd w:val="0"/>
        <w:jc w:val="both"/>
        <w:rPr>
          <w:sz w:val="28"/>
          <w:szCs w:val="28"/>
        </w:rPr>
      </w:pPr>
    </w:p>
    <w:p w:rsidR="007731AB" w:rsidRPr="007731AB" w:rsidRDefault="007731AB" w:rsidP="007731AB">
      <w:pPr>
        <w:autoSpaceDE w:val="0"/>
        <w:autoSpaceDN w:val="0"/>
        <w:adjustRightInd w:val="0"/>
        <w:spacing w:line="360" w:lineRule="atLeast"/>
        <w:ind w:firstLine="709"/>
        <w:jc w:val="both"/>
        <w:rPr>
          <w:sz w:val="28"/>
          <w:szCs w:val="28"/>
        </w:rPr>
      </w:pPr>
      <w:r w:rsidRPr="007731AB">
        <w:rPr>
          <w:sz w:val="28"/>
          <w:szCs w:val="28"/>
        </w:rPr>
        <w:t xml:space="preserve">В соответствии с </w:t>
      </w:r>
      <w:hyperlink r:id="rId9" w:history="1">
        <w:r w:rsidRPr="007731AB">
          <w:rPr>
            <w:sz w:val="28"/>
            <w:szCs w:val="28"/>
          </w:rPr>
          <w:t>пунктами 3</w:t>
        </w:r>
      </w:hyperlink>
      <w:r w:rsidRPr="007731AB">
        <w:rPr>
          <w:sz w:val="28"/>
          <w:szCs w:val="28"/>
        </w:rPr>
        <w:t xml:space="preserve"> и </w:t>
      </w:r>
      <w:hyperlink r:id="rId10" w:history="1">
        <w:r w:rsidRPr="007731AB">
          <w:rPr>
            <w:sz w:val="28"/>
            <w:szCs w:val="28"/>
          </w:rPr>
          <w:t>4 статьи 69.2</w:t>
        </w:r>
      </w:hyperlink>
      <w:r w:rsidRPr="007731AB">
        <w:rPr>
          <w:sz w:val="28"/>
          <w:szCs w:val="28"/>
        </w:rPr>
        <w:t xml:space="preserve"> Бюджетного кодекса Российской Федерации, </w:t>
      </w:r>
      <w:hyperlink r:id="rId11" w:history="1">
        <w:r w:rsidRPr="007731AB">
          <w:rPr>
            <w:sz w:val="28"/>
            <w:szCs w:val="28"/>
          </w:rPr>
          <w:t>подпунктом 3 пункта 7 статьи 9.2</w:t>
        </w:r>
      </w:hyperlink>
      <w:r w:rsidRPr="007731AB">
        <w:rPr>
          <w:sz w:val="28"/>
          <w:szCs w:val="28"/>
        </w:rPr>
        <w:t xml:space="preserve"> Федерального закона от 12 января 1996 года N 7-ФЗ "О некоммерческих организациях", </w:t>
      </w:r>
      <w:hyperlink r:id="rId12" w:history="1">
        <w:r w:rsidRPr="007731AB">
          <w:rPr>
            <w:sz w:val="28"/>
            <w:szCs w:val="28"/>
          </w:rPr>
          <w:t>частью 5 статьи 4</w:t>
        </w:r>
      </w:hyperlink>
      <w:r w:rsidRPr="007731AB">
        <w:rPr>
          <w:sz w:val="28"/>
          <w:szCs w:val="28"/>
        </w:rPr>
        <w:t xml:space="preserve"> Федерального закона от 3 ноября 2006 года N 174-ФЗ "Об автономных учреждениях", </w:t>
      </w:r>
      <w:r w:rsidRPr="007731AB">
        <w:rPr>
          <w:rFonts w:eastAsiaTheme="minorHAnsi"/>
          <w:sz w:val="28"/>
          <w:szCs w:val="28"/>
          <w:lang w:eastAsia="en-US"/>
        </w:rPr>
        <w:t>Решением Думы Солецкого муниципального округа от 21.09.2020 N 7 "О правопреемстве органов местного самоуправления Солецкого муниципального округа Новгородской области"</w:t>
      </w:r>
      <w:r w:rsidRPr="007731AB">
        <w:rPr>
          <w:sz w:val="28"/>
          <w:szCs w:val="28"/>
        </w:rPr>
        <w:t xml:space="preserve"> Администрация Солецкого муниципального округа </w:t>
      </w:r>
      <w:r w:rsidRPr="007731AB">
        <w:rPr>
          <w:b/>
          <w:sz w:val="28"/>
          <w:szCs w:val="28"/>
        </w:rPr>
        <w:t>ПОСТАНОВЛЯЕТ</w:t>
      </w:r>
      <w:r w:rsidRPr="007731AB">
        <w:rPr>
          <w:sz w:val="28"/>
          <w:szCs w:val="28"/>
        </w:rPr>
        <w:t>:</w:t>
      </w:r>
    </w:p>
    <w:p w:rsidR="007731AB" w:rsidRPr="007731AB" w:rsidRDefault="007731AB" w:rsidP="007731AB">
      <w:pPr>
        <w:pStyle w:val="ConsPlusNormal"/>
        <w:spacing w:line="360" w:lineRule="atLeast"/>
        <w:ind w:firstLine="709"/>
        <w:jc w:val="both"/>
        <w:rPr>
          <w:rFonts w:ascii="Times New Roman" w:hAnsi="Times New Roman" w:cs="Times New Roman"/>
          <w:sz w:val="28"/>
          <w:szCs w:val="28"/>
        </w:rPr>
      </w:pPr>
      <w:r w:rsidRPr="007731AB">
        <w:rPr>
          <w:rFonts w:ascii="Times New Roman" w:hAnsi="Times New Roman" w:cs="Times New Roman"/>
          <w:sz w:val="28"/>
          <w:szCs w:val="28"/>
        </w:rPr>
        <w:t xml:space="preserve">1. Утвердить прилагаемое </w:t>
      </w:r>
      <w:hyperlink w:anchor="P39" w:history="1">
        <w:r w:rsidRPr="007731AB">
          <w:rPr>
            <w:rFonts w:ascii="Times New Roman" w:hAnsi="Times New Roman" w:cs="Times New Roman"/>
            <w:sz w:val="28"/>
            <w:szCs w:val="28"/>
          </w:rPr>
          <w:t>Положение</w:t>
        </w:r>
      </w:hyperlink>
      <w:r w:rsidRPr="007731AB">
        <w:rPr>
          <w:rFonts w:ascii="Times New Roman" w:hAnsi="Times New Roman" w:cs="Times New Roman"/>
          <w:sz w:val="28"/>
          <w:szCs w:val="28"/>
        </w:rPr>
        <w:t xml:space="preserve"> о формировании муниципального задания на оказание муниципальных услуг (выполнение работ) муниципальными учреждениями и финансовом обеспечении выполнения муниципального задания (далее - Положение).</w:t>
      </w:r>
    </w:p>
    <w:p w:rsidR="007731AB" w:rsidRPr="007731AB" w:rsidRDefault="007731AB" w:rsidP="007731AB">
      <w:pPr>
        <w:pStyle w:val="ConsPlusNormal"/>
        <w:spacing w:line="360" w:lineRule="atLeast"/>
        <w:ind w:firstLine="709"/>
        <w:jc w:val="both"/>
        <w:rPr>
          <w:rFonts w:ascii="Times New Roman" w:hAnsi="Times New Roman" w:cs="Times New Roman"/>
          <w:sz w:val="28"/>
          <w:szCs w:val="28"/>
        </w:rPr>
      </w:pPr>
      <w:r w:rsidRPr="007731AB">
        <w:rPr>
          <w:rFonts w:ascii="Times New Roman" w:hAnsi="Times New Roman" w:cs="Times New Roman"/>
          <w:sz w:val="28"/>
          <w:szCs w:val="28"/>
        </w:rPr>
        <w:t xml:space="preserve">2. Утвердить прилагаемую типовую </w:t>
      </w:r>
      <w:hyperlink w:anchor="P1122" w:history="1">
        <w:r w:rsidRPr="007731AB">
          <w:rPr>
            <w:rFonts w:ascii="Times New Roman" w:hAnsi="Times New Roman" w:cs="Times New Roman"/>
            <w:sz w:val="28"/>
            <w:szCs w:val="28"/>
          </w:rPr>
          <w:t>форму</w:t>
        </w:r>
      </w:hyperlink>
      <w:r w:rsidRPr="007731AB">
        <w:rPr>
          <w:rFonts w:ascii="Times New Roman" w:hAnsi="Times New Roman" w:cs="Times New Roman"/>
          <w:sz w:val="28"/>
          <w:szCs w:val="28"/>
        </w:rPr>
        <w:t xml:space="preserve"> соглашения о порядке и условиях предоставления из бюджета Солецкого муниципального округа субсидии на финансовое обеспечение выполнения муниципального задания на оказание муниципальных услуг (выполнение работ) (далее - Типовая форма, соглашение).</w:t>
      </w:r>
    </w:p>
    <w:p w:rsidR="007731AB" w:rsidRPr="007731AB" w:rsidRDefault="007731AB" w:rsidP="007731AB">
      <w:pPr>
        <w:pStyle w:val="ConsPlusNormal"/>
        <w:spacing w:line="360" w:lineRule="atLeast"/>
        <w:ind w:firstLine="709"/>
        <w:jc w:val="both"/>
        <w:rPr>
          <w:rFonts w:ascii="Times New Roman" w:hAnsi="Times New Roman" w:cs="Times New Roman"/>
          <w:sz w:val="28"/>
          <w:szCs w:val="28"/>
        </w:rPr>
      </w:pPr>
      <w:r w:rsidRPr="007731AB">
        <w:rPr>
          <w:rFonts w:ascii="Times New Roman" w:hAnsi="Times New Roman" w:cs="Times New Roman"/>
          <w:sz w:val="28"/>
          <w:szCs w:val="28"/>
        </w:rPr>
        <w:t>3. Настоящее постановление вступает в силу с момента официального опубликования.</w:t>
      </w:r>
    </w:p>
    <w:p w:rsidR="007731AB" w:rsidRPr="007731AB" w:rsidRDefault="007731AB" w:rsidP="007731AB">
      <w:pPr>
        <w:tabs>
          <w:tab w:val="left" w:pos="4536"/>
        </w:tabs>
        <w:suppressAutoHyphens/>
        <w:spacing w:line="360" w:lineRule="atLeast"/>
        <w:ind w:firstLine="709"/>
        <w:jc w:val="both"/>
        <w:rPr>
          <w:sz w:val="28"/>
          <w:szCs w:val="28"/>
        </w:rPr>
      </w:pPr>
      <w:r w:rsidRPr="007731AB">
        <w:rPr>
          <w:sz w:val="28"/>
          <w:szCs w:val="28"/>
        </w:rPr>
        <w:t xml:space="preserve">4. Признать утратившим силу постановления Администрации  муниципального района </w:t>
      </w:r>
      <w:r w:rsidRPr="007731AB">
        <w:rPr>
          <w:sz w:val="28"/>
        </w:rPr>
        <w:t>от 21.04.2017 № 567 «</w:t>
      </w:r>
      <w:r w:rsidRPr="007731AB">
        <w:rPr>
          <w:sz w:val="28"/>
          <w:szCs w:val="28"/>
        </w:rPr>
        <w:t xml:space="preserve">О внесении изменений в постановление Администрации муниципального района от 15.12.2015 № 1749»; </w:t>
      </w:r>
      <w:r w:rsidRPr="007731AB">
        <w:rPr>
          <w:sz w:val="28"/>
        </w:rPr>
        <w:t>от 14.11.2017 № 1753 «</w:t>
      </w:r>
      <w:r w:rsidRPr="007731AB">
        <w:rPr>
          <w:sz w:val="28"/>
          <w:szCs w:val="28"/>
        </w:rPr>
        <w:t xml:space="preserve">О внесении изменений в Положение о </w:t>
      </w:r>
      <w:r w:rsidRPr="007731AB">
        <w:rPr>
          <w:sz w:val="28"/>
          <w:szCs w:val="28"/>
        </w:rPr>
        <w:lastRenderedPageBreak/>
        <w:t>формировании муниципального задания на оказание муниципальных услуг (выполнение работ) муниципальными учреждениями муниципального района и городского поселения и финансовом обеспечении выполнения муниципального задания»;</w:t>
      </w:r>
      <w:r w:rsidRPr="007731AB">
        <w:rPr>
          <w:sz w:val="28"/>
        </w:rPr>
        <w:t>от 05.02.2018 № 434 «</w:t>
      </w:r>
      <w:r w:rsidRPr="007731AB">
        <w:rPr>
          <w:sz w:val="28"/>
          <w:szCs w:val="28"/>
        </w:rPr>
        <w:t>О внесении изменений в Положение о формировании муниципального задания на оказание муниципальных услуг (выполнение работ) муниципальными учреждениями муниципального района и городского поселения и финансовом обеспечении выполнения муниципального задания»; пункт 1 постановления Администрации  муниципального района от 15.12.2015 № 1749 «Об утверждении Положения о формировании муниципального задания на оказание муниципальных услуг (выполнение работ) муниципальными учреждениями муниципального района и городского поселения и финансовом обеспечении выполнения муниципального задания».</w:t>
      </w:r>
    </w:p>
    <w:p w:rsidR="007731AB" w:rsidRPr="007731AB" w:rsidRDefault="007731AB" w:rsidP="007731AB">
      <w:pPr>
        <w:widowControl w:val="0"/>
        <w:suppressAutoHyphens/>
        <w:autoSpaceDE w:val="0"/>
        <w:autoSpaceDN w:val="0"/>
        <w:adjustRightInd w:val="0"/>
        <w:spacing w:line="360" w:lineRule="atLeast"/>
        <w:ind w:firstLine="709"/>
        <w:jc w:val="both"/>
        <w:rPr>
          <w:sz w:val="28"/>
          <w:szCs w:val="28"/>
        </w:rPr>
      </w:pPr>
      <w:r w:rsidRPr="007731AB">
        <w:rPr>
          <w:sz w:val="28"/>
          <w:szCs w:val="28"/>
        </w:rPr>
        <w:t>5. Опубликовать настоящее постановление в периодическом печатном издании-бюллетень «Солецкий вестник» и разместить на официальном сайте Администрации Солецкого муниципального округа в информационно-телекоммуникационной сети «Интернет».</w:t>
      </w:r>
    </w:p>
    <w:p w:rsidR="007731AB" w:rsidRPr="007731AB" w:rsidRDefault="007731AB" w:rsidP="00DF1252">
      <w:pPr>
        <w:jc w:val="both"/>
        <w:rPr>
          <w:sz w:val="28"/>
          <w:szCs w:val="28"/>
        </w:rPr>
      </w:pPr>
    </w:p>
    <w:p w:rsidR="00DF1252" w:rsidRPr="007731AB" w:rsidRDefault="00DF1252" w:rsidP="007729DD">
      <w:pPr>
        <w:jc w:val="center"/>
        <w:rPr>
          <w:b/>
          <w:sz w:val="28"/>
          <w:szCs w:val="28"/>
        </w:rPr>
      </w:pPr>
    </w:p>
    <w:p w:rsidR="00806C2A" w:rsidRPr="007731AB" w:rsidRDefault="00806C2A" w:rsidP="00B50097">
      <w:pPr>
        <w:rPr>
          <w:b/>
          <w:sz w:val="28"/>
          <w:szCs w:val="28"/>
        </w:rPr>
      </w:pPr>
      <w:r w:rsidRPr="007731AB">
        <w:rPr>
          <w:b/>
          <w:sz w:val="28"/>
          <w:szCs w:val="28"/>
        </w:rPr>
        <w:t>Первый з</w:t>
      </w:r>
      <w:r w:rsidR="00F1334C" w:rsidRPr="007731AB">
        <w:rPr>
          <w:b/>
          <w:sz w:val="28"/>
          <w:szCs w:val="28"/>
        </w:rPr>
        <w:t xml:space="preserve">аместитель </w:t>
      </w:r>
    </w:p>
    <w:p w:rsidR="002232A2" w:rsidRPr="007731AB" w:rsidRDefault="00F1334C" w:rsidP="002232A2">
      <w:pPr>
        <w:rPr>
          <w:b/>
          <w:sz w:val="28"/>
          <w:szCs w:val="28"/>
        </w:rPr>
      </w:pPr>
      <w:r w:rsidRPr="007731AB">
        <w:rPr>
          <w:b/>
          <w:sz w:val="28"/>
          <w:szCs w:val="28"/>
        </w:rPr>
        <w:t xml:space="preserve">Главы  администрации </w:t>
      </w:r>
      <w:r w:rsidR="00806C2A" w:rsidRPr="007731AB">
        <w:rPr>
          <w:b/>
          <w:sz w:val="28"/>
          <w:szCs w:val="28"/>
        </w:rPr>
        <w:t>Ю.Н. Дуничев</w:t>
      </w: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2232A2">
      <w:pPr>
        <w:rPr>
          <w:b/>
          <w:sz w:val="28"/>
          <w:szCs w:val="28"/>
        </w:rPr>
      </w:pPr>
    </w:p>
    <w:p w:rsidR="007731AB" w:rsidRPr="007731AB" w:rsidRDefault="007731AB" w:rsidP="007731AB">
      <w:pPr>
        <w:pStyle w:val="ConsPlusNormal"/>
        <w:jc w:val="right"/>
        <w:outlineLvl w:val="0"/>
        <w:rPr>
          <w:rFonts w:ascii="Times New Roman" w:hAnsi="Times New Roman" w:cs="Times New Roman"/>
          <w:sz w:val="26"/>
          <w:szCs w:val="26"/>
        </w:rPr>
      </w:pPr>
      <w:r w:rsidRPr="007731AB">
        <w:rPr>
          <w:rFonts w:ascii="Times New Roman" w:hAnsi="Times New Roman" w:cs="Times New Roman"/>
          <w:sz w:val="26"/>
          <w:szCs w:val="26"/>
        </w:rPr>
        <w:t>Утверждено</w:t>
      </w:r>
    </w:p>
    <w:p w:rsidR="007731AB" w:rsidRPr="007731AB" w:rsidRDefault="00E37FD4" w:rsidP="007731AB">
      <w:pPr>
        <w:pStyle w:val="ConsPlusNormal"/>
        <w:jc w:val="right"/>
        <w:rPr>
          <w:rFonts w:ascii="Times New Roman" w:hAnsi="Times New Roman" w:cs="Times New Roman"/>
          <w:sz w:val="26"/>
          <w:szCs w:val="26"/>
        </w:rPr>
      </w:pPr>
      <w:r>
        <w:rPr>
          <w:rFonts w:ascii="Times New Roman" w:hAnsi="Times New Roman" w:cs="Times New Roman"/>
          <w:sz w:val="26"/>
          <w:szCs w:val="26"/>
        </w:rPr>
        <w:t>П</w:t>
      </w:r>
      <w:r w:rsidR="007731AB" w:rsidRPr="007731AB">
        <w:rPr>
          <w:rFonts w:ascii="Times New Roman" w:hAnsi="Times New Roman" w:cs="Times New Roman"/>
          <w:sz w:val="26"/>
          <w:szCs w:val="26"/>
        </w:rPr>
        <w:t>остановлением</w:t>
      </w:r>
      <w:r>
        <w:rPr>
          <w:rFonts w:ascii="Times New Roman" w:hAnsi="Times New Roman" w:cs="Times New Roman"/>
          <w:sz w:val="26"/>
          <w:szCs w:val="26"/>
        </w:rPr>
        <w:t xml:space="preserve"> </w:t>
      </w:r>
      <w:r w:rsidR="007731AB" w:rsidRPr="007731AB">
        <w:rPr>
          <w:rFonts w:ascii="Times New Roman" w:hAnsi="Times New Roman" w:cs="Times New Roman"/>
          <w:sz w:val="26"/>
          <w:szCs w:val="26"/>
        </w:rPr>
        <w:t xml:space="preserve">Администрации </w:t>
      </w:r>
    </w:p>
    <w:p w:rsidR="007731AB" w:rsidRPr="007731AB" w:rsidRDefault="007731AB" w:rsidP="007731AB">
      <w:pPr>
        <w:pStyle w:val="ConsPlusNormal"/>
        <w:jc w:val="right"/>
        <w:rPr>
          <w:rFonts w:ascii="Times New Roman" w:hAnsi="Times New Roman" w:cs="Times New Roman"/>
          <w:sz w:val="26"/>
          <w:szCs w:val="26"/>
        </w:rPr>
      </w:pPr>
      <w:r w:rsidRPr="007731AB">
        <w:rPr>
          <w:rFonts w:ascii="Times New Roman" w:hAnsi="Times New Roman" w:cs="Times New Roman"/>
          <w:sz w:val="26"/>
          <w:szCs w:val="26"/>
        </w:rPr>
        <w:t>муниципального округа</w:t>
      </w:r>
    </w:p>
    <w:p w:rsidR="007731AB" w:rsidRDefault="007731AB" w:rsidP="007731AB">
      <w:pPr>
        <w:pStyle w:val="ConsPlusNormal"/>
        <w:jc w:val="right"/>
        <w:rPr>
          <w:rFonts w:ascii="Times New Roman" w:hAnsi="Times New Roman" w:cs="Times New Roman"/>
          <w:sz w:val="26"/>
          <w:szCs w:val="26"/>
        </w:rPr>
      </w:pPr>
      <w:r w:rsidRPr="007731AB">
        <w:rPr>
          <w:rFonts w:ascii="Times New Roman" w:hAnsi="Times New Roman" w:cs="Times New Roman"/>
          <w:sz w:val="26"/>
          <w:szCs w:val="26"/>
        </w:rPr>
        <w:t xml:space="preserve">от </w:t>
      </w:r>
      <w:r>
        <w:rPr>
          <w:rFonts w:ascii="Times New Roman" w:hAnsi="Times New Roman" w:cs="Times New Roman"/>
          <w:sz w:val="26"/>
          <w:szCs w:val="26"/>
        </w:rPr>
        <w:t>17.02</w:t>
      </w:r>
      <w:r w:rsidRPr="007731AB">
        <w:rPr>
          <w:rFonts w:ascii="Times New Roman" w:hAnsi="Times New Roman" w:cs="Times New Roman"/>
          <w:sz w:val="26"/>
          <w:szCs w:val="26"/>
        </w:rPr>
        <w:t>.2021 №</w:t>
      </w:r>
      <w:r>
        <w:rPr>
          <w:rFonts w:ascii="Times New Roman" w:hAnsi="Times New Roman" w:cs="Times New Roman"/>
          <w:sz w:val="26"/>
          <w:szCs w:val="26"/>
        </w:rPr>
        <w:t xml:space="preserve"> 255</w:t>
      </w:r>
    </w:p>
    <w:p w:rsidR="00E37FD4" w:rsidRPr="00E37FD4" w:rsidRDefault="00E37FD4" w:rsidP="007731AB">
      <w:pPr>
        <w:pStyle w:val="ConsPlusNormal"/>
        <w:jc w:val="right"/>
        <w:rPr>
          <w:rFonts w:ascii="Times New Roman" w:hAnsi="Times New Roman" w:cs="Times New Roman"/>
          <w:szCs w:val="22"/>
        </w:rPr>
      </w:pPr>
      <w:r w:rsidRPr="00E37FD4">
        <w:rPr>
          <w:rFonts w:ascii="Times New Roman" w:hAnsi="Times New Roman" w:cs="Times New Roman"/>
          <w:szCs w:val="22"/>
        </w:rPr>
        <w:t>(в редакции от 22.08.2022 № 1454)</w:t>
      </w:r>
    </w:p>
    <w:p w:rsidR="007731AB" w:rsidRPr="007731AB" w:rsidRDefault="007731AB" w:rsidP="007731AB">
      <w:pPr>
        <w:pStyle w:val="ConsPlusNormal"/>
        <w:jc w:val="both"/>
        <w:rPr>
          <w:rFonts w:ascii="Times New Roman" w:hAnsi="Times New Roman" w:cs="Times New Roman"/>
          <w:sz w:val="26"/>
          <w:szCs w:val="26"/>
        </w:rPr>
      </w:pPr>
    </w:p>
    <w:p w:rsidR="007731AB" w:rsidRPr="007731AB" w:rsidRDefault="007731AB" w:rsidP="007731AB">
      <w:pPr>
        <w:pStyle w:val="ConsPlusTitle"/>
        <w:jc w:val="center"/>
        <w:rPr>
          <w:rFonts w:ascii="Times New Roman" w:hAnsi="Times New Roman" w:cs="Times New Roman"/>
          <w:sz w:val="26"/>
          <w:szCs w:val="26"/>
        </w:rPr>
      </w:pPr>
      <w:bookmarkStart w:id="0" w:name="P39"/>
      <w:bookmarkEnd w:id="0"/>
      <w:r w:rsidRPr="007731AB">
        <w:rPr>
          <w:rFonts w:ascii="Times New Roman" w:hAnsi="Times New Roman" w:cs="Times New Roman"/>
          <w:sz w:val="26"/>
          <w:szCs w:val="26"/>
        </w:rPr>
        <w:t>ПОЛОЖЕНИЕ</w:t>
      </w:r>
    </w:p>
    <w:p w:rsidR="007731AB" w:rsidRPr="007731AB" w:rsidRDefault="007731AB" w:rsidP="007731AB">
      <w:pPr>
        <w:pStyle w:val="ConsPlusTitle"/>
        <w:jc w:val="center"/>
        <w:rPr>
          <w:rFonts w:ascii="Times New Roman" w:hAnsi="Times New Roman" w:cs="Times New Roman"/>
          <w:sz w:val="26"/>
          <w:szCs w:val="26"/>
        </w:rPr>
      </w:pPr>
      <w:r w:rsidRPr="007731AB">
        <w:rPr>
          <w:rFonts w:ascii="Times New Roman" w:hAnsi="Times New Roman" w:cs="Times New Roman"/>
          <w:sz w:val="26"/>
          <w:szCs w:val="26"/>
        </w:rPr>
        <w:t>О ФОРМИРОВАНИИ МУНИЦИПАЛЬНОГО ЗАДАНИЯ НА ОКАЗАНИЕ</w:t>
      </w:r>
    </w:p>
    <w:p w:rsidR="007731AB" w:rsidRPr="007731AB" w:rsidRDefault="007731AB" w:rsidP="007731AB">
      <w:pPr>
        <w:pStyle w:val="ConsPlusTitle"/>
        <w:jc w:val="center"/>
        <w:rPr>
          <w:rFonts w:ascii="Times New Roman" w:hAnsi="Times New Roman" w:cs="Times New Roman"/>
          <w:sz w:val="26"/>
          <w:szCs w:val="26"/>
        </w:rPr>
      </w:pPr>
      <w:r w:rsidRPr="007731AB">
        <w:rPr>
          <w:rFonts w:ascii="Times New Roman" w:hAnsi="Times New Roman" w:cs="Times New Roman"/>
          <w:sz w:val="26"/>
          <w:szCs w:val="26"/>
        </w:rPr>
        <w:t>МУНИЦИПАЛЬНЫХ УСЛУГ (ВЫПОЛНЕНИЕ РАБОТ)МУНИЦИПАЛЬНЫМИУЧРЕЖДЕНИЯМИ И ФИНАНСОВОМ ОБЕСПЕЧЕНИИ ВЫПОЛНЕНИЯМУНИЦИПАЛЬНОГО ЗАДАНИЯ</w:t>
      </w:r>
    </w:p>
    <w:p w:rsidR="007731AB" w:rsidRPr="007731AB" w:rsidRDefault="007731AB" w:rsidP="007731AB">
      <w:pPr>
        <w:pStyle w:val="ConsPlusNormal"/>
        <w:jc w:val="both"/>
        <w:rPr>
          <w:rFonts w:ascii="Times New Roman" w:hAnsi="Times New Roman" w:cs="Times New Roman"/>
          <w:sz w:val="26"/>
          <w:szCs w:val="26"/>
        </w:rPr>
      </w:pP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оказываемых (выполняемых) муниципальными бюджетными и автономными учреждениями (далее - муниципальное учреждение), определенными правовыми актами главных распорядителей средств бюджета Солецкого муниципального округа, в ведении которых находятся муниципальные учреждения.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2. Муниципальное </w:t>
      </w:r>
      <w:hyperlink w:anchor="P201" w:history="1">
        <w:r w:rsidRPr="007731AB">
          <w:rPr>
            <w:rFonts w:ascii="Times New Roman" w:hAnsi="Times New Roman" w:cs="Times New Roman"/>
            <w:sz w:val="26"/>
            <w:szCs w:val="26"/>
          </w:rPr>
          <w:t>задание</w:t>
        </w:r>
      </w:hyperlink>
      <w:r w:rsidRPr="007731AB">
        <w:rPr>
          <w:rFonts w:ascii="Times New Roman" w:hAnsi="Times New Roman" w:cs="Times New Roman"/>
          <w:sz w:val="26"/>
          <w:szCs w:val="26"/>
        </w:rPr>
        <w:t xml:space="preserve"> формируется в соответствии с основными видами деятельности, предусмотренными учредительными документами муниципального учреждения, по форме согласно приложению N 1 к настоящему Положению.</w:t>
      </w:r>
    </w:p>
    <w:p w:rsidR="007731AB" w:rsidRPr="007731AB" w:rsidRDefault="007731AB" w:rsidP="007731AB">
      <w:pPr>
        <w:pStyle w:val="ConsPlusNormal"/>
        <w:ind w:firstLine="539"/>
        <w:jc w:val="both"/>
        <w:rPr>
          <w:rFonts w:ascii="Times New Roman" w:hAnsi="Times New Roman" w:cs="Times New Roman"/>
          <w:sz w:val="26"/>
          <w:szCs w:val="26"/>
        </w:rPr>
      </w:pPr>
      <w:r w:rsidRPr="007731AB">
        <w:rPr>
          <w:rFonts w:ascii="Times New Roman" w:hAnsi="Times New Roman" w:cs="Times New Roman"/>
          <w:sz w:val="26"/>
          <w:szCs w:val="26"/>
        </w:rPr>
        <w:t>3. Муниципальное задание содержит показатели, характеризующие качество и (или) объем (содержание) оказываемых муниципальных услуг (выполняемых работ), определение категорий физических и (или) юридических лиц, являющихся потребителями соответствующих услуг, порядок оказания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в рамках муниципального задания, либо порядок установления указанных цен (тарифов) в случаях, установленных законодательством Российской Федерации, порядок контроля за исполнением муниципального задания, в том числе условия и порядок его досрочного прекращения, и требования к отчетности об исполнении муниципального задания.</w:t>
      </w:r>
    </w:p>
    <w:p w:rsidR="007731AB" w:rsidRPr="007731AB" w:rsidRDefault="007731AB" w:rsidP="007731AB">
      <w:pPr>
        <w:pStyle w:val="ConsPlusNormal"/>
        <w:ind w:firstLine="539"/>
        <w:jc w:val="both"/>
        <w:rPr>
          <w:rFonts w:ascii="Times New Roman" w:hAnsi="Times New Roman" w:cs="Times New Roman"/>
          <w:sz w:val="26"/>
          <w:szCs w:val="26"/>
        </w:rPr>
      </w:pPr>
      <w:r w:rsidRPr="007731AB">
        <w:rPr>
          <w:rFonts w:ascii="Times New Roman" w:hAnsi="Times New Roman" w:cs="Times New Roman"/>
          <w:sz w:val="26"/>
          <w:szCs w:val="26"/>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7731AB" w:rsidRPr="007731AB" w:rsidRDefault="007731AB" w:rsidP="007731AB">
      <w:pPr>
        <w:pStyle w:val="ConsPlusNormal"/>
        <w:ind w:firstLine="539"/>
        <w:jc w:val="both"/>
        <w:rPr>
          <w:rFonts w:ascii="Times New Roman" w:hAnsi="Times New Roman" w:cs="Times New Roman"/>
          <w:sz w:val="26"/>
          <w:szCs w:val="26"/>
        </w:rPr>
      </w:pPr>
      <w:r w:rsidRPr="007731AB">
        <w:rPr>
          <w:rFonts w:ascii="Times New Roman" w:hAnsi="Times New Roman" w:cs="Times New Roman"/>
          <w:sz w:val="26"/>
          <w:szCs w:val="26"/>
        </w:rPr>
        <w:t>При установлении муниципальному учреждению муниципального задания одновременно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7731AB" w:rsidRPr="007731AB" w:rsidRDefault="007731AB" w:rsidP="007731AB">
      <w:pPr>
        <w:pStyle w:val="ConsPlusNormal"/>
        <w:ind w:firstLine="539"/>
        <w:jc w:val="both"/>
        <w:rPr>
          <w:rFonts w:ascii="Times New Roman" w:hAnsi="Times New Roman" w:cs="Times New Roman"/>
          <w:sz w:val="26"/>
          <w:szCs w:val="26"/>
        </w:rPr>
      </w:pPr>
      <w:r w:rsidRPr="007731AB">
        <w:rPr>
          <w:rFonts w:ascii="Times New Roman" w:hAnsi="Times New Roman" w:cs="Times New Roman"/>
          <w:sz w:val="26"/>
          <w:szCs w:val="26"/>
        </w:rPr>
        <w:t xml:space="preserve">Муниципальное задание, содержащее сведения, составляющие государственную тайну, или иную охраняемую в соответствии с федеральными законами, нормативными правовыми актами Президента Российской Федерации и </w:t>
      </w:r>
      <w:r w:rsidRPr="007731AB">
        <w:rPr>
          <w:rFonts w:ascii="Times New Roman" w:hAnsi="Times New Roman" w:cs="Times New Roman"/>
          <w:sz w:val="26"/>
          <w:szCs w:val="26"/>
        </w:rPr>
        <w:lastRenderedPageBreak/>
        <w:t>Правительства Российской Федерации тайну (далее сведения, составляющие государственную тайну), формируется с соблюдением законодательства Российской Федерации о государственной тайне.</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В муниципальном задании могут быть установлены допустимые (возможные) отклонения в процентах (абсолютных величинах) от установленных значений показателей качества и (или) объема в отношении отдельной муниципальной услуги (работы) либо общее допустимое (возможное) отклонение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7731AB" w:rsidRPr="00B06A8A" w:rsidRDefault="007731AB" w:rsidP="007731AB">
      <w:pPr>
        <w:pStyle w:val="ConsPlusNormal"/>
        <w:ind w:firstLine="540"/>
        <w:jc w:val="both"/>
        <w:rPr>
          <w:rFonts w:ascii="Times New Roman" w:hAnsi="Times New Roman" w:cs="Times New Roman"/>
          <w:sz w:val="26"/>
          <w:szCs w:val="26"/>
        </w:rPr>
      </w:pPr>
      <w:r w:rsidRPr="00B06A8A">
        <w:rPr>
          <w:rFonts w:ascii="Times New Roman" w:hAnsi="Times New Roman" w:cs="Times New Roman"/>
          <w:sz w:val="26"/>
          <w:szCs w:val="26"/>
        </w:rPr>
        <w:t xml:space="preserve">4. </w:t>
      </w:r>
      <w:r w:rsidR="00B06A8A" w:rsidRPr="00B06A8A">
        <w:rPr>
          <w:rFonts w:ascii="Times New Roman" w:hAnsi="Times New Roman" w:cs="Times New Roman"/>
          <w:sz w:val="26"/>
          <w:szCs w:val="26"/>
        </w:rPr>
        <w:t>Муниципальное задание формируется на срок до одного года в случае утверждения бюджета Солецкого муниципального округа на очередной финансовый год и на срок до 3 лет в случае утверждения бюджета на очередной финансовый год и на плановый период. Муниципальное задание утверждается в течение 15 рабочих дней со дня доведения получателю средств бюджета Солецкого муниципального округа лимитов бюджетных обязательств для муниципальных учреждений - Администрацией муниципального округа, осуществляющей функции и полномочия учредителя муниципального учреждения (далее - орган осуществляющий функции и полномочия учредителя), но не позднее начала очередного финансового года</w:t>
      </w:r>
      <w:r w:rsidRPr="00B06A8A">
        <w:rPr>
          <w:rFonts w:ascii="Times New Roman" w:hAnsi="Times New Roman" w:cs="Times New Roman"/>
          <w:sz w:val="26"/>
          <w:szCs w:val="26"/>
        </w:rPr>
        <w:t>.</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В случае внесения изменений в показатели муниципального задания, а также изменения размера бюджетных ассигнований, предусмотренных в бюджете Солецкого муниципального округадля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 (с учетом внесенных изменений) в соответствии с настоящим Положением.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5. Муниципальное задание формируется на оказание муниципальных услуг (выполнение работ), определенных в качестве основных видов деятельности муниципальных учреждений, содержащихся в общероссийских базовых (отраслевых) перечнях (классификаторах) государственных и муниципальных услуг, оказываемых физическим лицам (далее - общероссийские базовые перечни), и утвержденном министерством финансов Новгородской области в региональном перечне (классификаторе)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Новгородской области (муниципальными правовыми актами), в том числе при осуществлении переданных Новгородской области полномочий Российской Федерации и полномочий по предметам совместного ведения Российской Федерации и субъектов Российской Федерации (далее - региональный перечень).</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6. Муниципальное задание в течение 5 рабочих дней со дня утверждения и </w:t>
      </w:r>
      <w:hyperlink w:anchor="P734" w:history="1">
        <w:r w:rsidRPr="007731AB">
          <w:rPr>
            <w:rFonts w:ascii="Times New Roman" w:hAnsi="Times New Roman" w:cs="Times New Roman"/>
            <w:sz w:val="26"/>
            <w:szCs w:val="26"/>
          </w:rPr>
          <w:t>отчет</w:t>
        </w:r>
      </w:hyperlink>
      <w:r w:rsidRPr="007731AB">
        <w:rPr>
          <w:rFonts w:ascii="Times New Roman" w:hAnsi="Times New Roman" w:cs="Times New Roman"/>
          <w:sz w:val="26"/>
          <w:szCs w:val="26"/>
        </w:rPr>
        <w:t xml:space="preserve"> о выполнении муниципального задания, формируемый по форме согласно приложению N 2 к настоящему Положению, в течение 5 рабочих дней со дня его подписания, не содержащие сведений составляющих государственную тайну, размещаются муниципальными учреждениями - получателями средств бюджета Солецкого муниципального округа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 а также на официальном сайте в </w:t>
      </w:r>
      <w:r w:rsidRPr="007731AB">
        <w:rPr>
          <w:rFonts w:ascii="Times New Roman" w:hAnsi="Times New Roman" w:cs="Times New Roman"/>
          <w:sz w:val="26"/>
          <w:szCs w:val="26"/>
        </w:rPr>
        <w:lastRenderedPageBreak/>
        <w:t>информационно-телекоммуникационной сети "Интернет" Администрации Солецкого муниципального округа.</w:t>
      </w:r>
    </w:p>
    <w:p w:rsidR="007731AB" w:rsidRPr="007731AB" w:rsidRDefault="007731AB" w:rsidP="007731AB">
      <w:pPr>
        <w:pStyle w:val="ConsPlusNormal"/>
        <w:ind w:firstLine="540"/>
        <w:jc w:val="both"/>
        <w:rPr>
          <w:rFonts w:ascii="Times New Roman" w:hAnsi="Times New Roman" w:cs="Times New Roman"/>
          <w:sz w:val="26"/>
          <w:szCs w:val="26"/>
        </w:rPr>
      </w:pPr>
      <w:bookmarkStart w:id="1" w:name="P62"/>
      <w:bookmarkEnd w:id="1"/>
      <w:r w:rsidRPr="007731AB">
        <w:rPr>
          <w:rFonts w:ascii="Times New Roman" w:hAnsi="Times New Roman" w:cs="Times New Roman"/>
          <w:sz w:val="26"/>
          <w:szCs w:val="26"/>
        </w:rPr>
        <w:t>7.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сданногов аренду или переданного в безвозмездное пользование, в случае наличия в договоре условия об обязанности арендатора (ссудополучателя) по содержанию арендованного (полученного в безвозмездное пользование) имущества, поддержанию его в исправном состоянии и проведению за свой счет текущего и капитального ремонта) (далее имущество учреждения), затрат на уплату налогов, в качестве объекта налогообложения по которым признается имущество учреждения.</w:t>
      </w:r>
    </w:p>
    <w:p w:rsidR="007731AB" w:rsidRPr="007731AB" w:rsidRDefault="007731AB" w:rsidP="007731AB">
      <w:pPr>
        <w:pStyle w:val="ConsPlusNormal"/>
        <w:ind w:firstLine="539"/>
        <w:jc w:val="both"/>
        <w:rPr>
          <w:rFonts w:ascii="Times New Roman" w:hAnsi="Times New Roman" w:cs="Times New Roman"/>
          <w:sz w:val="26"/>
          <w:szCs w:val="26"/>
        </w:rPr>
      </w:pPr>
      <w:r w:rsidRPr="007731AB">
        <w:rPr>
          <w:rFonts w:ascii="Times New Roman" w:hAnsi="Times New Roman" w:cs="Times New Roman"/>
          <w:sz w:val="26"/>
          <w:szCs w:val="26"/>
        </w:rPr>
        <w:t>8. Объем финансового обеспечения выполнения муниципального задания (R) определяется по формуле:</w:t>
      </w:r>
      <w:bookmarkStart w:id="2" w:name="P66"/>
      <w:bookmarkEnd w:id="2"/>
      <w:r w:rsidRPr="007731AB">
        <w:rPr>
          <w:rFonts w:ascii="Times New Roman" w:hAnsi="Times New Roman" w:cs="Times New Roman"/>
          <w:noProof/>
          <w:position w:val="-12"/>
          <w:sz w:val="26"/>
          <w:szCs w:val="26"/>
        </w:rPr>
        <w:drawing>
          <wp:inline distT="0" distB="0" distL="0" distR="0">
            <wp:extent cx="3590925" cy="295275"/>
            <wp:effectExtent l="0" t="0" r="0" b="0"/>
            <wp:docPr id="1" name="Рисунок 1" descr="base_23706_89757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06_89757_32768"/>
                    <pic:cNvPicPr preferRelativeResize="0">
                      <a:picLocks noChangeArrowheads="1"/>
                    </pic:cNvPicPr>
                  </pic:nvPicPr>
                  <pic:blipFill>
                    <a:blip r:embed="rId13"/>
                    <a:srcRect/>
                    <a:stretch>
                      <a:fillRect/>
                    </a:stretch>
                  </pic:blipFill>
                  <pic:spPr bwMode="auto">
                    <a:xfrm>
                      <a:off x="0" y="0"/>
                      <a:ext cx="4819650" cy="295275"/>
                    </a:xfrm>
                    <a:custGeom>
                      <a:avLst/>
                      <a:gdLst/>
                      <a:ahLst/>
                      <a:cxnLst/>
                      <a:rect l="0" t="0" r="r" b="b"/>
                      <a:pathLst/>
                    </a:custGeom>
                    <a:noFill/>
                    <a:ln w="9525">
                      <a:noFill/>
                      <a:miter lim="800000"/>
                      <a:headEnd/>
                      <a:tailEnd/>
                    </a:ln>
                  </pic:spPr>
                </pic:pic>
              </a:graphicData>
            </a:graphic>
          </wp:inline>
        </w:drawing>
      </w:r>
    </w:p>
    <w:p w:rsidR="007731AB" w:rsidRPr="007731AB" w:rsidRDefault="007731AB" w:rsidP="007731AB">
      <w:pPr>
        <w:pStyle w:val="ConsPlusNormal"/>
        <w:jc w:val="both"/>
        <w:rPr>
          <w:rFonts w:ascii="Times New Roman" w:hAnsi="Times New Roman" w:cs="Times New Roman"/>
          <w:sz w:val="26"/>
          <w:szCs w:val="26"/>
        </w:rPr>
      </w:pPr>
      <w:r w:rsidRPr="007731AB">
        <w:rPr>
          <w:rFonts w:ascii="Times New Roman" w:hAnsi="Times New Roman" w:cs="Times New Roman"/>
          <w:position w:val="-14"/>
          <w:sz w:val="32"/>
          <w:szCs w:val="32"/>
          <w:lang w:val="en-US"/>
        </w:rPr>
        <w:t>R</w:t>
      </w:r>
      <w:r w:rsidRPr="007731AB">
        <w:rPr>
          <w:rFonts w:ascii="Times New Roman" w:hAnsi="Times New Roman" w:cs="Times New Roman"/>
          <w:position w:val="-14"/>
          <w:sz w:val="32"/>
          <w:szCs w:val="32"/>
        </w:rPr>
        <w:t>=</w:t>
      </w:r>
      <w:r w:rsidRPr="007731AB">
        <w:rPr>
          <w:rFonts w:ascii="Times New Roman" w:hAnsi="Times New Roman" w:cs="Times New Roman"/>
          <w:position w:val="-14"/>
          <w:sz w:val="40"/>
          <w:szCs w:val="40"/>
        </w:rPr>
        <w:t>Ʃ</w:t>
      </w:r>
      <w:r w:rsidRPr="007731AB">
        <w:rPr>
          <w:rFonts w:ascii="Times New Roman" w:hAnsi="Times New Roman" w:cs="Times New Roman"/>
          <w:position w:val="-14"/>
          <w:sz w:val="32"/>
          <w:szCs w:val="32"/>
          <w:vertAlign w:val="subscript"/>
          <w:lang w:val="en-US"/>
        </w:rPr>
        <w:t>i</w:t>
      </w:r>
      <w:r w:rsidRPr="007731AB">
        <w:rPr>
          <w:rFonts w:ascii="Times New Roman" w:hAnsi="Times New Roman" w:cs="Times New Roman"/>
          <w:position w:val="-14"/>
          <w:sz w:val="32"/>
          <w:szCs w:val="32"/>
          <w:lang w:val="en-US"/>
        </w:rPr>
        <w:t>N</w:t>
      </w:r>
      <w:r w:rsidRPr="007731AB">
        <w:rPr>
          <w:rFonts w:ascii="Times New Roman" w:hAnsi="Times New Roman" w:cs="Times New Roman"/>
          <w:position w:val="-14"/>
          <w:sz w:val="32"/>
          <w:szCs w:val="32"/>
          <w:vertAlign w:val="subscript"/>
          <w:lang w:val="en-US"/>
        </w:rPr>
        <w:t>i</w:t>
      </w:r>
      <w:r w:rsidRPr="007731AB">
        <w:rPr>
          <w:rFonts w:ascii="Times New Roman" w:hAnsi="Times New Roman" w:cs="Times New Roman"/>
          <w:position w:val="-14"/>
          <w:sz w:val="32"/>
          <w:szCs w:val="32"/>
        </w:rPr>
        <w:t>×</w:t>
      </w:r>
      <w:r w:rsidRPr="007731AB">
        <w:rPr>
          <w:rFonts w:ascii="Times New Roman" w:hAnsi="Times New Roman" w:cs="Times New Roman"/>
          <w:position w:val="-14"/>
          <w:sz w:val="32"/>
          <w:szCs w:val="32"/>
          <w:lang w:val="en-US"/>
        </w:rPr>
        <w:t>V</w:t>
      </w:r>
      <w:r w:rsidRPr="007731AB">
        <w:rPr>
          <w:rFonts w:ascii="Times New Roman" w:hAnsi="Times New Roman" w:cs="Times New Roman"/>
          <w:position w:val="-14"/>
          <w:sz w:val="32"/>
          <w:szCs w:val="32"/>
          <w:vertAlign w:val="subscript"/>
          <w:lang w:val="en-US"/>
        </w:rPr>
        <w:t>i</w:t>
      </w:r>
      <w:r w:rsidRPr="007731AB">
        <w:rPr>
          <w:rFonts w:ascii="Times New Roman" w:hAnsi="Times New Roman" w:cs="Times New Roman"/>
          <w:position w:val="-14"/>
          <w:sz w:val="32"/>
          <w:szCs w:val="32"/>
        </w:rPr>
        <w:t>+</w:t>
      </w:r>
      <w:r w:rsidRPr="007731AB">
        <w:rPr>
          <w:rFonts w:ascii="Times New Roman" w:hAnsi="Times New Roman" w:cs="Times New Roman"/>
          <w:position w:val="-14"/>
          <w:sz w:val="40"/>
          <w:szCs w:val="40"/>
        </w:rPr>
        <w:t>Ʃ</w:t>
      </w:r>
      <w:r w:rsidRPr="007731AB">
        <w:rPr>
          <w:rFonts w:ascii="Times New Roman" w:hAnsi="Times New Roman" w:cs="Times New Roman"/>
          <w:position w:val="-14"/>
          <w:sz w:val="32"/>
          <w:szCs w:val="32"/>
          <w:vertAlign w:val="subscript"/>
          <w:lang w:val="en-US"/>
        </w:rPr>
        <w:t>w</w:t>
      </w:r>
      <w:r w:rsidRPr="007731AB">
        <w:rPr>
          <w:rFonts w:ascii="Times New Roman" w:hAnsi="Times New Roman" w:cs="Times New Roman"/>
          <w:position w:val="-14"/>
          <w:sz w:val="32"/>
          <w:szCs w:val="32"/>
          <w:lang w:val="en-US"/>
        </w:rPr>
        <w:t>N</w:t>
      </w:r>
      <w:r w:rsidRPr="007731AB">
        <w:rPr>
          <w:rFonts w:ascii="Times New Roman" w:hAnsi="Times New Roman" w:cs="Times New Roman"/>
          <w:position w:val="-14"/>
          <w:sz w:val="32"/>
          <w:szCs w:val="32"/>
          <w:vertAlign w:val="subscript"/>
          <w:lang w:val="en-US"/>
        </w:rPr>
        <w:t>w</w:t>
      </w:r>
      <w:r w:rsidRPr="007731AB">
        <w:rPr>
          <w:rFonts w:ascii="Times New Roman" w:hAnsi="Times New Roman" w:cs="Times New Roman"/>
          <w:position w:val="-14"/>
          <w:sz w:val="32"/>
          <w:szCs w:val="32"/>
        </w:rPr>
        <w:t>×</w:t>
      </w:r>
      <w:r w:rsidRPr="007731AB">
        <w:rPr>
          <w:rFonts w:ascii="Times New Roman" w:hAnsi="Times New Roman" w:cs="Times New Roman"/>
          <w:position w:val="-14"/>
          <w:sz w:val="32"/>
          <w:szCs w:val="32"/>
          <w:lang w:val="en-US"/>
        </w:rPr>
        <w:t>V</w:t>
      </w:r>
      <w:r w:rsidRPr="007731AB">
        <w:rPr>
          <w:rFonts w:ascii="Times New Roman" w:hAnsi="Times New Roman" w:cs="Times New Roman"/>
          <w:position w:val="-14"/>
          <w:sz w:val="32"/>
          <w:szCs w:val="32"/>
          <w:vertAlign w:val="subscript"/>
          <w:lang w:val="en-US"/>
        </w:rPr>
        <w:t>w</w:t>
      </w:r>
      <w:r w:rsidRPr="007731AB">
        <w:rPr>
          <w:rFonts w:ascii="Times New Roman" w:hAnsi="Times New Roman" w:cs="Times New Roman"/>
          <w:position w:val="-14"/>
          <w:sz w:val="32"/>
          <w:szCs w:val="32"/>
        </w:rPr>
        <w:t>-</w:t>
      </w:r>
      <w:r w:rsidRPr="007731AB">
        <w:rPr>
          <w:rFonts w:ascii="Times New Roman" w:hAnsi="Times New Roman" w:cs="Times New Roman"/>
          <w:position w:val="-14"/>
          <w:sz w:val="40"/>
          <w:szCs w:val="40"/>
        </w:rPr>
        <w:t>Ʃ</w:t>
      </w:r>
      <w:r w:rsidRPr="007731AB">
        <w:rPr>
          <w:rFonts w:ascii="Times New Roman" w:hAnsi="Times New Roman" w:cs="Times New Roman"/>
          <w:position w:val="-14"/>
          <w:sz w:val="32"/>
          <w:szCs w:val="32"/>
          <w:vertAlign w:val="subscript"/>
          <w:lang w:val="en-US"/>
        </w:rPr>
        <w:t>i</w:t>
      </w:r>
      <w:r w:rsidRPr="007731AB">
        <w:rPr>
          <w:rFonts w:ascii="Times New Roman" w:hAnsi="Times New Roman" w:cs="Times New Roman"/>
          <w:position w:val="-14"/>
          <w:sz w:val="32"/>
          <w:szCs w:val="32"/>
          <w:lang w:val="en-US"/>
        </w:rPr>
        <w:t>P</w:t>
      </w:r>
      <w:r w:rsidRPr="007731AB">
        <w:rPr>
          <w:rFonts w:ascii="Times New Roman" w:hAnsi="Times New Roman" w:cs="Times New Roman"/>
          <w:position w:val="-14"/>
          <w:sz w:val="32"/>
          <w:szCs w:val="32"/>
          <w:vertAlign w:val="subscript"/>
          <w:lang w:val="en-US"/>
        </w:rPr>
        <w:t>i</w:t>
      </w:r>
      <w:r w:rsidRPr="007731AB">
        <w:rPr>
          <w:rFonts w:ascii="Times New Roman" w:hAnsi="Times New Roman" w:cs="Times New Roman"/>
          <w:position w:val="-14"/>
          <w:sz w:val="32"/>
          <w:szCs w:val="32"/>
        </w:rPr>
        <w:t>×</w:t>
      </w:r>
      <w:r w:rsidRPr="007731AB">
        <w:rPr>
          <w:rFonts w:ascii="Times New Roman" w:hAnsi="Times New Roman" w:cs="Times New Roman"/>
          <w:position w:val="-14"/>
          <w:sz w:val="32"/>
          <w:szCs w:val="32"/>
          <w:lang w:val="en-US"/>
        </w:rPr>
        <w:t>V</w:t>
      </w:r>
      <w:r w:rsidRPr="007731AB">
        <w:rPr>
          <w:rFonts w:ascii="Times New Roman" w:hAnsi="Times New Roman" w:cs="Times New Roman"/>
          <w:position w:val="-14"/>
          <w:sz w:val="32"/>
          <w:szCs w:val="32"/>
          <w:vertAlign w:val="subscript"/>
          <w:lang w:val="en-US"/>
        </w:rPr>
        <w:t>i</w:t>
      </w:r>
      <w:r w:rsidRPr="007731AB">
        <w:rPr>
          <w:rFonts w:ascii="Times New Roman" w:hAnsi="Times New Roman" w:cs="Times New Roman"/>
          <w:position w:val="-14"/>
          <w:sz w:val="32"/>
          <w:szCs w:val="32"/>
        </w:rPr>
        <w:t>+</w:t>
      </w:r>
      <w:r w:rsidRPr="007731AB">
        <w:rPr>
          <w:rFonts w:ascii="Times New Roman" w:hAnsi="Times New Roman" w:cs="Times New Roman"/>
          <w:position w:val="-14"/>
          <w:sz w:val="32"/>
          <w:szCs w:val="32"/>
          <w:lang w:val="en-US"/>
        </w:rPr>
        <w:t>N</w:t>
      </w:r>
      <w:r w:rsidRPr="007731AB">
        <w:rPr>
          <w:rFonts w:ascii="Times New Roman" w:hAnsi="Times New Roman" w:cs="Times New Roman"/>
          <w:position w:val="-14"/>
          <w:sz w:val="32"/>
          <w:szCs w:val="32"/>
          <w:vertAlign w:val="superscript"/>
        </w:rPr>
        <w:t>У</w:t>
      </w:r>
      <w:r w:rsidRPr="007731AB">
        <w:rPr>
          <w:rFonts w:ascii="Times New Roman" w:hAnsi="Times New Roman" w:cs="Times New Roman"/>
          <w:position w:val="-14"/>
          <w:sz w:val="32"/>
          <w:szCs w:val="32"/>
          <w:vertAlign w:val="superscript"/>
          <w:lang w:val="en-US"/>
        </w:rPr>
        <w:t>H</w:t>
      </w:r>
      <w:r w:rsidRPr="007731AB">
        <w:rPr>
          <w:rFonts w:ascii="Times New Roman" w:hAnsi="Times New Roman" w:cs="Times New Roman"/>
          <w:position w:val="-14"/>
          <w:sz w:val="32"/>
          <w:szCs w:val="32"/>
        </w:rPr>
        <w:t>+</w:t>
      </w:r>
      <w:r w:rsidRPr="007731AB">
        <w:rPr>
          <w:rFonts w:ascii="Times New Roman" w:hAnsi="Times New Roman" w:cs="Times New Roman"/>
          <w:position w:val="-14"/>
          <w:sz w:val="32"/>
          <w:szCs w:val="32"/>
          <w:lang w:val="en-US"/>
        </w:rPr>
        <w:t>N</w:t>
      </w:r>
      <w:r w:rsidRPr="007731AB">
        <w:rPr>
          <w:rFonts w:ascii="Times New Roman" w:hAnsi="Times New Roman" w:cs="Times New Roman"/>
          <w:position w:val="-14"/>
          <w:sz w:val="32"/>
          <w:szCs w:val="32"/>
          <w:vertAlign w:val="superscript"/>
          <w:lang w:val="en-US"/>
        </w:rPr>
        <w:t>C</w:t>
      </w:r>
      <w:r w:rsidRPr="007731AB">
        <w:rPr>
          <w:rFonts w:ascii="Times New Roman" w:hAnsi="Times New Roman" w:cs="Times New Roman"/>
          <w:position w:val="-14"/>
          <w:sz w:val="32"/>
          <w:szCs w:val="32"/>
          <w:vertAlign w:val="superscript"/>
        </w:rPr>
        <w:t>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где:</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N</w:t>
      </w:r>
      <w:r w:rsidRPr="007731AB">
        <w:rPr>
          <w:rFonts w:ascii="Times New Roman" w:hAnsi="Times New Roman" w:cs="Times New Roman"/>
          <w:sz w:val="26"/>
          <w:szCs w:val="26"/>
          <w:vertAlign w:val="subscript"/>
        </w:rPr>
        <w:t>i</w:t>
      </w:r>
      <w:r w:rsidRPr="007731AB">
        <w:rPr>
          <w:rFonts w:ascii="Times New Roman" w:hAnsi="Times New Roman" w:cs="Times New Roman"/>
          <w:sz w:val="26"/>
          <w:szCs w:val="26"/>
        </w:rPr>
        <w:t xml:space="preserve"> - нормативные затраты на оказание i-й муниципальной услуги, установленной муниципальным заданием;</w:t>
      </w:r>
    </w:p>
    <w:p w:rsidR="007731AB" w:rsidRPr="007731AB" w:rsidRDefault="007731AB" w:rsidP="007731AB">
      <w:pPr>
        <w:pStyle w:val="ConsPlusNormal"/>
        <w:ind w:firstLine="540"/>
        <w:jc w:val="both"/>
        <w:rPr>
          <w:rFonts w:ascii="Times New Roman" w:hAnsi="Times New Roman" w:cs="Times New Roman"/>
          <w:sz w:val="26"/>
          <w:szCs w:val="26"/>
        </w:rPr>
      </w:pPr>
      <w:bookmarkStart w:id="3" w:name="P70"/>
      <w:bookmarkEnd w:id="3"/>
      <w:r w:rsidRPr="007731AB">
        <w:rPr>
          <w:rFonts w:ascii="Times New Roman" w:hAnsi="Times New Roman" w:cs="Times New Roman"/>
          <w:sz w:val="26"/>
          <w:szCs w:val="26"/>
        </w:rPr>
        <w:t>V</w:t>
      </w:r>
      <w:r w:rsidRPr="007731AB">
        <w:rPr>
          <w:rFonts w:ascii="Times New Roman" w:hAnsi="Times New Roman" w:cs="Times New Roman"/>
          <w:sz w:val="26"/>
          <w:szCs w:val="26"/>
          <w:vertAlign w:val="subscript"/>
        </w:rPr>
        <w:t>i</w:t>
      </w:r>
      <w:r w:rsidRPr="007731AB">
        <w:rPr>
          <w:rFonts w:ascii="Times New Roman" w:hAnsi="Times New Roman" w:cs="Times New Roman"/>
          <w:sz w:val="26"/>
          <w:szCs w:val="26"/>
        </w:rPr>
        <w:t xml:space="preserve"> - объем i-й муниципальной услуги, установленной муниципальным заданием;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N</w:t>
      </w:r>
      <w:r w:rsidRPr="007731AB">
        <w:rPr>
          <w:rFonts w:ascii="Times New Roman" w:hAnsi="Times New Roman" w:cs="Times New Roman"/>
          <w:sz w:val="26"/>
          <w:szCs w:val="26"/>
          <w:vertAlign w:val="subscript"/>
        </w:rPr>
        <w:t>w</w:t>
      </w:r>
      <w:r w:rsidRPr="007731AB">
        <w:rPr>
          <w:rFonts w:ascii="Times New Roman" w:hAnsi="Times New Roman" w:cs="Times New Roman"/>
          <w:sz w:val="26"/>
          <w:szCs w:val="26"/>
        </w:rPr>
        <w:t xml:space="preserve"> - нормативные затраты на выполнение w-й работы, установленной муниципальным заданием;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V</w:t>
      </w:r>
      <w:r w:rsidRPr="007731AB">
        <w:rPr>
          <w:rFonts w:ascii="Times New Roman" w:hAnsi="Times New Roman" w:cs="Times New Roman"/>
          <w:sz w:val="26"/>
          <w:szCs w:val="26"/>
          <w:vertAlign w:val="subscript"/>
        </w:rPr>
        <w:t>w</w:t>
      </w:r>
      <w:r w:rsidRPr="007731AB">
        <w:rPr>
          <w:rFonts w:ascii="Times New Roman" w:hAnsi="Times New Roman" w:cs="Times New Roman"/>
          <w:sz w:val="26"/>
          <w:szCs w:val="26"/>
        </w:rPr>
        <w:t xml:space="preserve"> - объем w-й работы, установленной муниципальным заданием;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P</w:t>
      </w:r>
      <w:r w:rsidRPr="007731AB">
        <w:rPr>
          <w:rFonts w:ascii="Times New Roman" w:hAnsi="Times New Roman" w:cs="Times New Roman"/>
          <w:sz w:val="26"/>
          <w:szCs w:val="26"/>
          <w:vertAlign w:val="subscript"/>
        </w:rPr>
        <w:t>i</w:t>
      </w:r>
      <w:r w:rsidRPr="007731AB">
        <w:rPr>
          <w:rFonts w:ascii="Times New Roman" w:hAnsi="Times New Roman" w:cs="Times New Roman"/>
          <w:sz w:val="26"/>
          <w:szCs w:val="26"/>
        </w:rPr>
        <w:t xml:space="preserve"> - размер платы (тариф и цена) за оказание i-й муниципальной услуги, установленный муниципальным заданием;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N</w:t>
      </w:r>
      <w:r w:rsidRPr="007731AB">
        <w:rPr>
          <w:rFonts w:ascii="Times New Roman" w:hAnsi="Times New Roman" w:cs="Times New Roman"/>
          <w:sz w:val="26"/>
          <w:szCs w:val="26"/>
          <w:vertAlign w:val="superscript"/>
        </w:rPr>
        <w:t>УН</w:t>
      </w:r>
      <w:r w:rsidRPr="007731AB">
        <w:rPr>
          <w:rFonts w:ascii="Times New Roman" w:hAnsi="Times New Roman" w:cs="Times New Roman"/>
          <w:sz w:val="26"/>
          <w:szCs w:val="26"/>
        </w:rPr>
        <w:t xml:space="preserve"> - затраты на уплату налогов, в качестве объекта налогообложения по которым признается имущество учреждения;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N</w:t>
      </w:r>
      <w:r w:rsidRPr="007731AB">
        <w:rPr>
          <w:rFonts w:ascii="Times New Roman" w:hAnsi="Times New Roman" w:cs="Times New Roman"/>
          <w:sz w:val="26"/>
          <w:szCs w:val="26"/>
          <w:vertAlign w:val="superscript"/>
        </w:rPr>
        <w:t>СИ</w:t>
      </w:r>
      <w:r w:rsidRPr="007731AB">
        <w:rPr>
          <w:rFonts w:ascii="Times New Roman" w:hAnsi="Times New Roman" w:cs="Times New Roman"/>
          <w:sz w:val="26"/>
          <w:szCs w:val="26"/>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9.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базового норматива затрат и корректирующих коэффициентов к базовым нормативам затрат (далее корректирующие коэффициенты), определяемых в соответствии с настоящим Положением,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 оказание муниципальных услуг (выполнение работ) муниципальным учреждением в соответствующих сферах деятельности (далее - общие требования), утвержденных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Значения нормативных затрат на оказание муниципальных услуг </w:t>
      </w:r>
      <w:r w:rsidRPr="007731AB">
        <w:rPr>
          <w:rFonts w:ascii="Times New Roman" w:hAnsi="Times New Roman" w:cs="Times New Roman"/>
          <w:sz w:val="26"/>
          <w:szCs w:val="26"/>
        </w:rPr>
        <w:lastRenderedPageBreak/>
        <w:t>утверждаются правовым актом органа, осуществляющего функции и полномочия учредителя.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10. Базовый норматив затрат на оказание муниципальной услуги состоит из базового норматива: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 непосредственно связанных с оказанием муниципальной услуги;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 на общехозяйственные нужды на оказание муниципальной услуги.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общероссийском базовом перечне и (или) региональном перечне (далее - показатели отраслевой специфики), отраслевой корректирующий коэффициент, при которых принимает значение, равное единице.</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11. При определении базового норматива затрат в части затрат, указанных в </w:t>
      </w:r>
      <w:hyperlink w:anchor="P88" w:history="1">
        <w:r w:rsidRPr="007731AB">
          <w:rPr>
            <w:rFonts w:ascii="Times New Roman" w:hAnsi="Times New Roman" w:cs="Times New Roman"/>
            <w:sz w:val="26"/>
            <w:szCs w:val="26"/>
          </w:rPr>
          <w:t>пункте 12</w:t>
        </w:r>
      </w:hyperlink>
      <w:r w:rsidRPr="007731AB">
        <w:rPr>
          <w:rFonts w:ascii="Times New Roman" w:hAnsi="Times New Roman" w:cs="Times New Roman"/>
          <w:sz w:val="26"/>
          <w:szCs w:val="26"/>
        </w:rPr>
        <w:t xml:space="preserve"> настоящего Положения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(в том числе правовыми актами федеральных органов исполнительной власти, осуществляющих функции по выработке государственной политики и нормативно - правовому регулированию в установленной сфере деятельности),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и паспортами оказания муниципальных услуг в установленной сфере (далее - стандарт оказания услуги).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Затраты, указанные в </w:t>
      </w:r>
      <w:hyperlink w:anchor="P93" w:history="1">
        <w:r w:rsidRPr="007731AB">
          <w:rPr>
            <w:rFonts w:ascii="Times New Roman" w:hAnsi="Times New Roman" w:cs="Times New Roman"/>
            <w:sz w:val="26"/>
            <w:szCs w:val="26"/>
          </w:rPr>
          <w:t>пункте 13</w:t>
        </w:r>
      </w:hyperlink>
      <w:r w:rsidRPr="007731AB">
        <w:rPr>
          <w:rFonts w:ascii="Times New Roman" w:hAnsi="Times New Roman" w:cs="Times New Roman"/>
          <w:sz w:val="26"/>
          <w:szCs w:val="26"/>
        </w:rPr>
        <w:t xml:space="preserve"> настоящего Положения, устанавливаются по видам указанных затрат исходя из нормативов их потребления, определяемых на основании стандартов услуги, или на основе усреднения показателей деятельности муниципального учреждения, которое имеет минимальный объем указанных затрат на оказание единицы муниципальной услуги, в установленной сфере, или на основе медианного значения по муниципальным учреждениям, оказывающим муниципальную услугу в установленной сфере деятельности, всоответствии с общими требованиями.</w:t>
      </w:r>
    </w:p>
    <w:p w:rsidR="007731AB" w:rsidRPr="007731AB" w:rsidRDefault="007731AB" w:rsidP="007731AB">
      <w:pPr>
        <w:pStyle w:val="ConsPlusNormal"/>
        <w:ind w:firstLine="540"/>
        <w:jc w:val="both"/>
        <w:rPr>
          <w:rFonts w:ascii="Times New Roman" w:hAnsi="Times New Roman" w:cs="Times New Roman"/>
          <w:sz w:val="26"/>
          <w:szCs w:val="26"/>
        </w:rPr>
      </w:pPr>
      <w:bookmarkStart w:id="4" w:name="P88"/>
      <w:bookmarkEnd w:id="4"/>
      <w:r w:rsidRPr="007731AB">
        <w:rPr>
          <w:rFonts w:ascii="Times New Roman" w:hAnsi="Times New Roman" w:cs="Times New Roman"/>
          <w:sz w:val="26"/>
          <w:szCs w:val="26"/>
        </w:rPr>
        <w:t>12. В базовый норматив затрат, непосредственно связанных с оказанием муниципальной услуги, включаются: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7731AB" w:rsidRPr="007731AB" w:rsidRDefault="007731AB" w:rsidP="007731AB">
      <w:pPr>
        <w:pStyle w:val="ConsPlusNormal"/>
        <w:ind w:firstLine="540"/>
        <w:jc w:val="both"/>
        <w:rPr>
          <w:rFonts w:ascii="Times New Roman" w:hAnsi="Times New Roman" w:cs="Times New Roman"/>
          <w:sz w:val="26"/>
          <w:szCs w:val="26"/>
        </w:rPr>
      </w:pPr>
      <w:bookmarkStart w:id="5" w:name="P90"/>
      <w:bookmarkEnd w:id="5"/>
      <w:r w:rsidRPr="007731AB">
        <w:rPr>
          <w:rFonts w:ascii="Times New Roman" w:hAnsi="Times New Roman" w:cs="Times New Roman"/>
          <w:sz w:val="26"/>
          <w:szCs w:val="26"/>
        </w:rPr>
        <w:t xml:space="preserve">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учетом срока его полезного </w:t>
      </w:r>
      <w:r w:rsidRPr="007731AB">
        <w:rPr>
          <w:rFonts w:ascii="Times New Roman" w:hAnsi="Times New Roman" w:cs="Times New Roman"/>
          <w:sz w:val="26"/>
          <w:szCs w:val="26"/>
        </w:rPr>
        <w:lastRenderedPageBreak/>
        <w:t>использования, а также затраты на аренду указанного имущества;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иные затраты, непосредственное связанные с оказанием муниципальной услуги.</w:t>
      </w:r>
    </w:p>
    <w:p w:rsidR="007731AB" w:rsidRPr="007731AB" w:rsidRDefault="007731AB" w:rsidP="007731AB">
      <w:pPr>
        <w:pStyle w:val="ConsPlusNormal"/>
        <w:ind w:firstLine="540"/>
        <w:jc w:val="both"/>
        <w:rPr>
          <w:rFonts w:ascii="Times New Roman" w:hAnsi="Times New Roman" w:cs="Times New Roman"/>
          <w:sz w:val="26"/>
          <w:szCs w:val="26"/>
        </w:rPr>
      </w:pPr>
      <w:bookmarkStart w:id="6" w:name="P93"/>
      <w:bookmarkEnd w:id="6"/>
      <w:r w:rsidRPr="007731AB">
        <w:rPr>
          <w:rFonts w:ascii="Times New Roman" w:hAnsi="Times New Roman" w:cs="Times New Roman"/>
          <w:sz w:val="26"/>
          <w:szCs w:val="26"/>
        </w:rPr>
        <w:t>13. В базовый норматив затрат на общехозяйственные нужды на оказание муниципальной услуги включаются: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коммунальные услуги;</w:t>
      </w:r>
    </w:p>
    <w:p w:rsidR="007731AB" w:rsidRPr="007731AB" w:rsidRDefault="007731AB" w:rsidP="007731AB">
      <w:pPr>
        <w:pStyle w:val="ConsPlusNormal"/>
        <w:ind w:firstLine="540"/>
        <w:jc w:val="both"/>
        <w:rPr>
          <w:rFonts w:ascii="Times New Roman" w:hAnsi="Times New Roman" w:cs="Times New Roman"/>
          <w:sz w:val="26"/>
          <w:szCs w:val="26"/>
        </w:rPr>
      </w:pPr>
      <w:bookmarkStart w:id="7" w:name="P95"/>
      <w:bookmarkEnd w:id="7"/>
      <w:r w:rsidRPr="007731AB">
        <w:rPr>
          <w:rFonts w:ascii="Times New Roman" w:hAnsi="Times New Roman" w:cs="Times New Roman"/>
          <w:sz w:val="26"/>
          <w:szCs w:val="26"/>
        </w:rPr>
        <w:t>затраты на содержание объектов недвижимого имущества, а также затраты на аренду указанного имущества;</w:t>
      </w:r>
    </w:p>
    <w:p w:rsidR="007731AB" w:rsidRPr="007731AB" w:rsidRDefault="007731AB" w:rsidP="007731AB">
      <w:pPr>
        <w:pStyle w:val="ConsPlusNormal"/>
        <w:ind w:firstLine="540"/>
        <w:jc w:val="both"/>
        <w:rPr>
          <w:rFonts w:ascii="Times New Roman" w:hAnsi="Times New Roman" w:cs="Times New Roman"/>
          <w:sz w:val="26"/>
          <w:szCs w:val="26"/>
        </w:rPr>
      </w:pPr>
      <w:bookmarkStart w:id="8" w:name="P96"/>
      <w:bookmarkEnd w:id="8"/>
      <w:r w:rsidRPr="007731AB">
        <w:rPr>
          <w:rFonts w:ascii="Times New Roman" w:hAnsi="Times New Roman" w:cs="Times New Roman"/>
          <w:sz w:val="26"/>
          <w:szCs w:val="26"/>
        </w:rPr>
        <w:t>затраты на содержание объектов особо ценного движимого имущества, а также затраты на аренду указанного имущества;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приобретение услуг связи;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приобретение транспортных услуг;</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прочие общехозяйственные нужды.</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Затраты на аренду имущества, указанные в </w:t>
      </w:r>
      <w:hyperlink w:anchor="P90" w:history="1">
        <w:r w:rsidRPr="007731AB">
          <w:rPr>
            <w:rFonts w:ascii="Times New Roman" w:hAnsi="Times New Roman" w:cs="Times New Roman"/>
            <w:sz w:val="26"/>
            <w:szCs w:val="26"/>
          </w:rPr>
          <w:t>третьем абзаце пункта 12</w:t>
        </w:r>
      </w:hyperlink>
      <w:r w:rsidRPr="007731AB">
        <w:rPr>
          <w:rFonts w:ascii="Times New Roman" w:hAnsi="Times New Roman" w:cs="Times New Roman"/>
          <w:sz w:val="26"/>
          <w:szCs w:val="26"/>
        </w:rPr>
        <w:t xml:space="preserve"> и </w:t>
      </w:r>
      <w:hyperlink w:anchor="P95" w:history="1">
        <w:r w:rsidRPr="007731AB">
          <w:rPr>
            <w:rFonts w:ascii="Times New Roman" w:hAnsi="Times New Roman" w:cs="Times New Roman"/>
            <w:sz w:val="26"/>
            <w:szCs w:val="26"/>
          </w:rPr>
          <w:t>третьем</w:t>
        </w:r>
      </w:hyperlink>
      <w:r w:rsidRPr="007731AB">
        <w:rPr>
          <w:rFonts w:ascii="Times New Roman" w:hAnsi="Times New Roman" w:cs="Times New Roman"/>
          <w:sz w:val="26"/>
          <w:szCs w:val="26"/>
        </w:rPr>
        <w:t xml:space="preserve">, </w:t>
      </w:r>
      <w:hyperlink w:anchor="P96" w:history="1">
        <w:r w:rsidRPr="007731AB">
          <w:rPr>
            <w:rFonts w:ascii="Times New Roman" w:hAnsi="Times New Roman" w:cs="Times New Roman"/>
            <w:sz w:val="26"/>
            <w:szCs w:val="26"/>
          </w:rPr>
          <w:t>четвертом абзацах пункта 13</w:t>
        </w:r>
      </w:hyperlink>
      <w:r w:rsidRPr="007731AB">
        <w:rPr>
          <w:rFonts w:ascii="Times New Roman" w:hAnsi="Times New Roman" w:cs="Times New Roman"/>
          <w:sz w:val="26"/>
          <w:szCs w:val="26"/>
        </w:rPr>
        <w:t xml:space="preserve"> настоящего Положения, учитываются в составе указанных затрат в случае, если имущество, необходимое для выполнения муниципального задания, не закреплено за муниципальным учреждением на праве оперативного управления.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14. Значение базового норматива затрат на оказание муниципальной услуги утверждается или изменяется правовым актом органа, осуществляющего функции и полномочия учредителя, общей суммой с выделением: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оказания услуги;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суммы затрат на коммунальные услуги и содержание объектов недвижимого имущества, необходимого для выполнения муниципального задания на оказание муниципальной услуги.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15.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органа, осуществляющего функции и полномочия учредителя, из нескольких отраслевых корректирующих коэффициентов.</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объектов недвижимого имущества.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Значение территориального корректирующего коэффициента утверждается правовым актом органа, осуществляющего функции и полномочия учредителя, с учетом территориальных особенностей и состава имущественного комплекса, необходимого для выполнения муниципального задания, и рассчитывается в соответствии с общими требованиями.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16. Отраслевой корректирующий коэффициент учитывает показатели </w:t>
      </w:r>
      <w:r w:rsidRPr="007731AB">
        <w:rPr>
          <w:rFonts w:ascii="Times New Roman" w:hAnsi="Times New Roman" w:cs="Times New Roman"/>
          <w:sz w:val="26"/>
          <w:szCs w:val="26"/>
        </w:rPr>
        <w:lastRenderedPageBreak/>
        <w:t>отраслевой специфики, в том числе показатели качества муниципальной услуги, и определяется в соответствии с общими требованиями.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Значение отраслевого корректирующего коэффициента утверждается или изменяется правовым актом органа, осуществляющего функции и полномочия учредителя.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17. Значения базовых нормативов затрат на оказание муниципальных услуг и отраслевых корректирующих коэффициентов в течение 5 рабочих дней со дня их утверждения размещаются органом, осуществляющим функции и полномочия учредителя, в порядке установленном Министерством финансов Российской Федерации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w:t>
      </w:r>
    </w:p>
    <w:p w:rsidR="007731AB" w:rsidRPr="007731AB" w:rsidRDefault="007731AB" w:rsidP="007731AB">
      <w:pPr>
        <w:pStyle w:val="ConsPlusNormal"/>
        <w:ind w:firstLine="540"/>
        <w:jc w:val="both"/>
        <w:rPr>
          <w:rFonts w:ascii="Times New Roman" w:hAnsi="Times New Roman" w:cs="Times New Roman"/>
          <w:sz w:val="26"/>
          <w:szCs w:val="26"/>
        </w:rPr>
      </w:pPr>
      <w:bookmarkStart w:id="9" w:name="P116"/>
      <w:bookmarkEnd w:id="9"/>
      <w:r w:rsidRPr="007731AB">
        <w:rPr>
          <w:rFonts w:ascii="Times New Roman" w:hAnsi="Times New Roman" w:cs="Times New Roman"/>
          <w:sz w:val="26"/>
          <w:szCs w:val="26"/>
        </w:rPr>
        <w:t>18.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правовым актом органа, осуществляющего функции и полномочия учредителя.</w:t>
      </w:r>
    </w:p>
    <w:p w:rsidR="007731AB" w:rsidRPr="007731AB" w:rsidRDefault="007731AB" w:rsidP="007731AB">
      <w:pPr>
        <w:pStyle w:val="ConsPlusNormal"/>
        <w:ind w:firstLine="540"/>
        <w:jc w:val="both"/>
        <w:rPr>
          <w:rFonts w:ascii="Times New Roman" w:hAnsi="Times New Roman" w:cs="Times New Roman"/>
          <w:sz w:val="26"/>
          <w:szCs w:val="26"/>
        </w:rPr>
      </w:pPr>
      <w:bookmarkStart w:id="10" w:name="P118"/>
      <w:bookmarkEnd w:id="10"/>
      <w:r w:rsidRPr="007731AB">
        <w:rPr>
          <w:rFonts w:ascii="Times New Roman" w:hAnsi="Times New Roman" w:cs="Times New Roman"/>
          <w:sz w:val="26"/>
          <w:szCs w:val="26"/>
        </w:rPr>
        <w:t>19.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В нормативные затраты на выполнение работы включаются: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а также затраты на аренду указанного имущества;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иные расходы, непосредственно связанные с выполнением работы;</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оплату коммунальных услуг;</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приобретение услуг связи;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приобретение транспортных услуг;</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затраты на прочие общехозяйственные нужды.</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по видам затрат исходя из нормативов их потребления, установленных нормативными правовыми актами Российской Федерации, межгосударственными, национальными (государственными) стандартами Российской Федерации, строительными нормативами и правилами, санитарными </w:t>
      </w:r>
      <w:r w:rsidRPr="007731AB">
        <w:rPr>
          <w:rFonts w:ascii="Times New Roman" w:hAnsi="Times New Roman" w:cs="Times New Roman"/>
          <w:sz w:val="26"/>
          <w:szCs w:val="26"/>
        </w:rPr>
        <w:lastRenderedPageBreak/>
        <w:t xml:space="preserve">нормами и правилами, стандартами, порядками, регламентами и паспортами выполнения работ в установленной сфере, или на основе усреднения показателей деятельности муниципального учреждения, которое имеет минимальный объем указанных затрат на выполнение работы в установленной сфере, или на основе медианного значения по муниципальным учреждениям, выполняющим работу в установленной сфере деятельности, в порядке, предусмотренном </w:t>
      </w:r>
      <w:hyperlink w:anchor="P116" w:history="1">
        <w:r w:rsidRPr="007731AB">
          <w:rPr>
            <w:rFonts w:ascii="Times New Roman" w:hAnsi="Times New Roman" w:cs="Times New Roman"/>
            <w:sz w:val="26"/>
            <w:szCs w:val="26"/>
          </w:rPr>
          <w:t>пунктом 18</w:t>
        </w:r>
      </w:hyperlink>
      <w:r w:rsidRPr="007731AB">
        <w:rPr>
          <w:rFonts w:ascii="Times New Roman" w:hAnsi="Times New Roman" w:cs="Times New Roman"/>
          <w:sz w:val="26"/>
          <w:szCs w:val="26"/>
        </w:rPr>
        <w:t xml:space="preserve"> настоящего Положения.</w:t>
      </w:r>
    </w:p>
    <w:p w:rsidR="007731AB" w:rsidRPr="007731AB" w:rsidRDefault="007731AB" w:rsidP="00B06A8A">
      <w:pPr>
        <w:pStyle w:val="ConsPlusNormal"/>
        <w:spacing w:line="276" w:lineRule="auto"/>
        <w:ind w:firstLine="540"/>
        <w:jc w:val="both"/>
        <w:rPr>
          <w:rFonts w:ascii="Times New Roman" w:hAnsi="Times New Roman" w:cs="Times New Roman"/>
          <w:sz w:val="26"/>
          <w:szCs w:val="26"/>
        </w:rPr>
      </w:pPr>
      <w:r w:rsidRPr="007731AB">
        <w:rPr>
          <w:rFonts w:ascii="Times New Roman" w:hAnsi="Times New Roman" w:cs="Times New Roman"/>
          <w:sz w:val="26"/>
          <w:szCs w:val="26"/>
        </w:rPr>
        <w:t>Значения нормативных затрат на выполнение работы утверждаются правовым актом органа, осуществляющего функции и полномочия учредителя.</w:t>
      </w:r>
    </w:p>
    <w:p w:rsidR="00B06A8A" w:rsidRPr="00B06A8A" w:rsidRDefault="007731AB" w:rsidP="00B06A8A">
      <w:pPr>
        <w:pStyle w:val="ConsPlusNormal"/>
        <w:spacing w:line="276" w:lineRule="auto"/>
        <w:ind w:firstLine="709"/>
        <w:jc w:val="both"/>
        <w:rPr>
          <w:rFonts w:ascii="Times New Roman" w:hAnsi="Times New Roman" w:cs="Times New Roman"/>
          <w:sz w:val="26"/>
          <w:szCs w:val="26"/>
        </w:rPr>
      </w:pPr>
      <w:r w:rsidRPr="00B06A8A">
        <w:rPr>
          <w:rFonts w:ascii="Times New Roman" w:hAnsi="Times New Roman" w:cs="Times New Roman"/>
          <w:sz w:val="26"/>
          <w:szCs w:val="26"/>
        </w:rPr>
        <w:t xml:space="preserve">20. </w:t>
      </w:r>
      <w:r w:rsidR="00B06A8A" w:rsidRPr="00B06A8A">
        <w:rPr>
          <w:rFonts w:ascii="Times New Roman" w:hAnsi="Times New Roman" w:cs="Times New Roman"/>
          <w:sz w:val="26"/>
          <w:szCs w:val="26"/>
        </w:rPr>
        <w:t>В случае если муниципальное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на коммунальные услуги, затраты на уплату налогов, в качестве объектов налогообложения по которым признается имущество учреждения, рассчитываются по следующей формуле:</w:t>
      </w:r>
    </w:p>
    <w:p w:rsidR="00B06A8A" w:rsidRPr="00B06A8A" w:rsidRDefault="00B06A8A" w:rsidP="00B06A8A">
      <w:pPr>
        <w:spacing w:line="276" w:lineRule="auto"/>
        <w:ind w:firstLine="709"/>
        <w:jc w:val="both"/>
        <w:rPr>
          <w:sz w:val="26"/>
          <w:szCs w:val="26"/>
        </w:rPr>
      </w:pPr>
      <w:r w:rsidRPr="00B06A8A">
        <w:rPr>
          <w:noProof/>
          <w:sz w:val="26"/>
          <w:szCs w:val="26"/>
        </w:rPr>
      </w:r>
      <w:r w:rsidRPr="00B06A8A">
        <w:rPr>
          <w:noProof/>
          <w:sz w:val="26"/>
          <w:szCs w:val="26"/>
        </w:rPr>
        <w:pict>
          <v:group id="Полотно 12" o:spid="_x0000_s1026" editas="canvas" style="width:198.2pt;height:44.15pt;mso-position-horizontal-relative:char;mso-position-vertical-relative:line" coordsize="25171,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171;height:5607;visibility:visible">
              <v:fill o:detectmouseclick="t"/>
              <v:path o:connecttype="none"/>
            </v:shape>
            <v:line id="Line 4" o:spid="_x0000_s1028" style="position:absolute;visibility:visible" from="5734,2622" to="16154,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" strokeweight="36e-5mm"/>
            <v:rect id="Rectangle 5" o:spid="_x0000_s1029" style="position:absolute;left:20136;top:1359;width:533;height:219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rsidR="00B06A8A" w:rsidRDefault="00B06A8A" w:rsidP="00B06A8A">
                    <w:r>
                      <w:rPr>
                        <w:rFonts w:ascii="Times New Roman CYR" w:hAnsi="Times New Roman CYR" w:cs="Times New Roman CYR"/>
                        <w:color w:val="000000"/>
                        <w:sz w:val="30"/>
                        <w:szCs w:val="30"/>
                        <w:lang w:val="en-US"/>
                      </w:rPr>
                      <w:t>:</w:t>
                    </w:r>
                  </w:p>
                </w:txbxContent>
              </v:textbox>
            </v:rect>
            <v:rect id="Rectangle 6" o:spid="_x0000_s1030" style="position:absolute;left:17145;top:1359;width:2597;height:219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B06A8A" w:rsidRDefault="00B06A8A" w:rsidP="00B06A8A">
                    <w:r>
                      <w:rPr>
                        <w:rFonts w:ascii="Times New Roman CYR" w:hAnsi="Times New Roman CYR" w:cs="Times New Roman CYR"/>
                        <w:color w:val="000000"/>
                        <w:sz w:val="30"/>
                        <w:szCs w:val="30"/>
                        <w:lang w:val="en-US"/>
                      </w:rPr>
                      <w:t>где</w:t>
                    </w:r>
                  </w:p>
                </w:txbxContent>
              </v:textbox>
            </v:rect>
            <v:rect id="Rectangle 7" o:spid="_x0000_s1031" style="position:absolute;left:16434;top:1359;width:482;height:219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B06A8A" w:rsidRDefault="00B06A8A" w:rsidP="00B06A8A">
                    <w:r>
                      <w:rPr>
                        <w:rFonts w:ascii="Times New Roman CYR" w:hAnsi="Times New Roman CYR" w:cs="Times New Roman CYR"/>
                        <w:color w:val="000000"/>
                        <w:sz w:val="30"/>
                        <w:szCs w:val="30"/>
                        <w:lang w:val="en-US"/>
                      </w:rPr>
                      <w:t>,</w:t>
                    </w:r>
                  </w:p>
                </w:txbxContent>
              </v:textbox>
            </v:rect>
            <v:rect id="Rectangle 8" o:spid="_x0000_s1032" style="position:absolute;left:12655;top:2896;width:3264;height:219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B06A8A" w:rsidRDefault="00B06A8A" w:rsidP="00B06A8A">
                    <w:r>
                      <w:rPr>
                        <w:rFonts w:ascii="Times New Roman CYR" w:hAnsi="Times New Roman CYR" w:cs="Times New Roman CYR"/>
                        <w:color w:val="000000"/>
                        <w:sz w:val="30"/>
                        <w:szCs w:val="30"/>
                        <w:lang w:val="en-US"/>
                      </w:rPr>
                      <w:t>Rпд</w:t>
                    </w:r>
                  </w:p>
                </w:txbxContent>
              </v:textbox>
            </v:rect>
            <v:rect id="Rectangle 9" o:spid="_x0000_s1033" style="position:absolute;left:5867;top:2896;width:4890;height:219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B06A8A" w:rsidRDefault="00B06A8A" w:rsidP="00B06A8A">
                    <w:r>
                      <w:rPr>
                        <w:rFonts w:ascii="Times New Roman CYR" w:hAnsi="Times New Roman CYR" w:cs="Times New Roman CYR"/>
                        <w:color w:val="000000"/>
                        <w:sz w:val="30"/>
                        <w:szCs w:val="30"/>
                        <w:lang w:val="en-US"/>
                      </w:rPr>
                      <w:t>Rсубс</w:t>
                    </w:r>
                  </w:p>
                </w:txbxContent>
              </v:textbox>
            </v:rect>
            <v:rect id="Rectangle 10" o:spid="_x0000_s1034" style="position:absolute;left:8458;top:121;width:3264;height:365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B06A8A" w:rsidRDefault="00B06A8A" w:rsidP="00B06A8A">
                    <w:r>
                      <w:rPr>
                        <w:rFonts w:ascii="Times New Roman CYR" w:hAnsi="Times New Roman CYR" w:cs="Times New Roman CYR"/>
                        <w:color w:val="000000"/>
                        <w:sz w:val="30"/>
                        <w:szCs w:val="30"/>
                        <w:lang w:val="en-US"/>
                      </w:rPr>
                      <w:t>Rпд</w:t>
                    </w:r>
                  </w:p>
                  <w:p w:rsidR="00B06A8A" w:rsidRPr="005022E2" w:rsidRDefault="00B06A8A" w:rsidP="00B06A8A"/>
                </w:txbxContent>
              </v:textbox>
            </v:rect>
            <v:rect id="Rectangle 11" o:spid="_x0000_s1035" style="position:absolute;left:298;top:1359;width:3264;height:219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B06A8A" w:rsidRDefault="00B06A8A" w:rsidP="00B06A8A">
                    <w:r>
                      <w:rPr>
                        <w:rFonts w:ascii="Times New Roman CYR" w:hAnsi="Times New Roman CYR" w:cs="Times New Roman CYR"/>
                        <w:color w:val="000000"/>
                        <w:sz w:val="30"/>
                        <w:szCs w:val="30"/>
                        <w:lang w:val="en-US"/>
                      </w:rPr>
                      <w:t>Кпд</w:t>
                    </w:r>
                  </w:p>
                </w:txbxContent>
              </v:textbox>
            </v:rect>
            <v:rect id="Rectangle 12" o:spid="_x0000_s1036" style="position:absolute;left:11208;top:2673;width:1047;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B06A8A" w:rsidRDefault="00B06A8A" w:rsidP="00B06A8A">
                    <w:r>
                      <w:rPr>
                        <w:rFonts w:ascii="Symbol" w:hAnsi="Symbol" w:cs="Symbol"/>
                        <w:color w:val="000000"/>
                        <w:sz w:val="30"/>
                        <w:szCs w:val="30"/>
                        <w:lang w:val="en-US"/>
                      </w:rPr>
                      <w:t></w:t>
                    </w:r>
                  </w:p>
                </w:txbxContent>
              </v:textbox>
            </v:rect>
            <v:rect id="Rectangle 13" o:spid="_x0000_s1037" style="position:absolute;left:4159;top:1137;width:1048;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B06A8A" w:rsidRDefault="00B06A8A" w:rsidP="00B06A8A">
                    <w:r>
                      <w:rPr>
                        <w:rFonts w:ascii="Symbol" w:hAnsi="Symbol" w:cs="Symbol"/>
                        <w:color w:val="000000"/>
                        <w:sz w:val="30"/>
                        <w:szCs w:val="30"/>
                        <w:lang w:val="en-US"/>
                      </w:rPr>
                      <w:t></w:t>
                    </w:r>
                  </w:p>
                </w:txbxContent>
              </v:textbox>
            </v:rect>
            <w10:wrap type="none"/>
            <w10:anchorlock/>
          </v:group>
        </w:pict>
      </w:r>
    </w:p>
    <w:p w:rsidR="00B06A8A" w:rsidRPr="00B06A8A" w:rsidRDefault="00B06A8A" w:rsidP="00B06A8A">
      <w:pPr>
        <w:pStyle w:val="ConsPlusNormal"/>
        <w:spacing w:line="276" w:lineRule="auto"/>
        <w:ind w:firstLine="709"/>
        <w:jc w:val="both"/>
        <w:rPr>
          <w:rFonts w:ascii="Times New Roman" w:hAnsi="Times New Roman" w:cs="Times New Roman"/>
          <w:sz w:val="26"/>
          <w:szCs w:val="26"/>
        </w:rPr>
      </w:pPr>
      <w:r w:rsidRPr="00B06A8A">
        <w:rPr>
          <w:rFonts w:ascii="Times New Roman" w:hAnsi="Times New Roman" w:cs="Times New Roman"/>
          <w:sz w:val="26"/>
          <w:szCs w:val="26"/>
        </w:rPr>
        <w:t>Kпд - коэффициент платной деятельности;</w:t>
      </w:r>
    </w:p>
    <w:p w:rsidR="00B06A8A" w:rsidRPr="00B06A8A" w:rsidRDefault="00B06A8A" w:rsidP="00B06A8A">
      <w:pPr>
        <w:pStyle w:val="ConsPlusNormal"/>
        <w:spacing w:line="276" w:lineRule="auto"/>
        <w:ind w:firstLine="709"/>
        <w:jc w:val="both"/>
        <w:rPr>
          <w:rFonts w:ascii="Times New Roman" w:hAnsi="Times New Roman" w:cs="Times New Roman"/>
          <w:sz w:val="26"/>
          <w:szCs w:val="26"/>
        </w:rPr>
      </w:pPr>
      <w:r w:rsidRPr="00B06A8A">
        <w:rPr>
          <w:rFonts w:ascii="Times New Roman" w:hAnsi="Times New Roman" w:cs="Times New Roman"/>
          <w:sz w:val="26"/>
          <w:szCs w:val="26"/>
        </w:rPr>
        <w:t>R субс - объем субсидии, планируемый к получению из бюджета Солецкого муниципального округав текущем финансовом году на финансовое обеспечение выполнения муниципального задания;</w:t>
      </w:r>
    </w:p>
    <w:p w:rsidR="00B06A8A" w:rsidRPr="00B06A8A" w:rsidRDefault="00B06A8A" w:rsidP="00B06A8A">
      <w:pPr>
        <w:pStyle w:val="ConsPlusNormal"/>
        <w:spacing w:line="276" w:lineRule="auto"/>
        <w:ind w:firstLine="709"/>
        <w:jc w:val="both"/>
        <w:rPr>
          <w:rFonts w:ascii="Times New Roman" w:hAnsi="Times New Roman" w:cs="Times New Roman"/>
          <w:sz w:val="26"/>
          <w:szCs w:val="26"/>
        </w:rPr>
      </w:pPr>
      <w:r w:rsidRPr="00B06A8A">
        <w:rPr>
          <w:rFonts w:ascii="Times New Roman" w:hAnsi="Times New Roman" w:cs="Times New Roman"/>
          <w:sz w:val="26"/>
          <w:szCs w:val="26"/>
        </w:rPr>
        <w:t>Rпд - объем доходов от платной деятельности, планируемый в текущем финансовом году.</w:t>
      </w:r>
    </w:p>
    <w:p w:rsidR="007731AB" w:rsidRPr="00B06A8A" w:rsidRDefault="00B06A8A" w:rsidP="00B06A8A">
      <w:pPr>
        <w:pStyle w:val="ConsPlusNormal"/>
        <w:spacing w:line="276" w:lineRule="auto"/>
        <w:ind w:firstLine="540"/>
        <w:jc w:val="both"/>
        <w:rPr>
          <w:rFonts w:ascii="Times New Roman" w:hAnsi="Times New Roman" w:cs="Times New Roman"/>
          <w:sz w:val="26"/>
          <w:szCs w:val="26"/>
        </w:rPr>
      </w:pPr>
      <w:r w:rsidRPr="00B06A8A">
        <w:rPr>
          <w:rFonts w:ascii="Times New Roman" w:hAnsi="Times New Roman" w:cs="Times New Roman"/>
          <w:sz w:val="26"/>
          <w:szCs w:val="26"/>
        </w:rPr>
        <w:t>При расчете коэффициента платной деятельности не учитываются поступления в виде целевых субсидий, предоставляемых из бюджета Солецкого муниципального округа,</w:t>
      </w:r>
      <w:r>
        <w:rPr>
          <w:rFonts w:ascii="Times New Roman" w:hAnsi="Times New Roman" w:cs="Times New Roman"/>
          <w:sz w:val="26"/>
          <w:szCs w:val="26"/>
        </w:rPr>
        <w:t xml:space="preserve"> </w:t>
      </w:r>
      <w:r w:rsidRPr="00B06A8A">
        <w:rPr>
          <w:rFonts w:ascii="Times New Roman" w:hAnsi="Times New Roman" w:cs="Times New Roman"/>
          <w:sz w:val="26"/>
          <w:szCs w:val="26"/>
        </w:rPr>
        <w:t>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r w:rsidR="007731AB" w:rsidRPr="00B06A8A">
        <w:rPr>
          <w:rFonts w:ascii="Times New Roman" w:hAnsi="Times New Roman" w:cs="Times New Roman"/>
          <w:sz w:val="26"/>
          <w:szCs w:val="26"/>
        </w:rPr>
        <w:t>.</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21. В случае если муниципальное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органом, осуществляющим функции и полномочия учредителя такого учреждения, с учетом положений, установленных действующим законодательством.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22. Нормативные затраты (затраты), определяемые в соответствии с настоящим Положением, учитываются при формировании обоснований бюджетных ассигнований бюджета Солецкого муниципального округа.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23. Финансовое обеспечение выполнения муниципального задания </w:t>
      </w:r>
      <w:r w:rsidRPr="007731AB">
        <w:rPr>
          <w:rFonts w:ascii="Times New Roman" w:hAnsi="Times New Roman" w:cs="Times New Roman"/>
          <w:sz w:val="26"/>
          <w:szCs w:val="26"/>
        </w:rPr>
        <w:lastRenderedPageBreak/>
        <w:t>осуществляется в пределах бюджетных ассигнований, предусмотренных в бюджете Солецкого муниципального округа на указанные цели.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Финансовое обеспечение выполнения муниципального задания муниципальным учреждением осуществляется путем предоставления субсидии (далее - субсидия).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Изменение нормативных затрат, определяемых в соответствии с настоящим Положением, в течение срока выполнения муниципального задания осуществляются (при необходимости) в случаях, предусмотренных нормативными правовыми актами Российской Федерации, Новгородской области, (включая внесение изменений в указанные нормативные правовые акты), приводящих к изменению объема финансового обеспечения выполнения муниципального задания.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Объем субсидии может быть увеличен в течение срока выполнения муниципального задания в случае изменения законодательства Российской Федерации о налогах и сборах, в том числе в случае отмены ранее установленных налоговых льгот.</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неоказанных муниципальных услуг (невыполненных работ), подлежат перечислению в установленном порядке муниципальными учреждениями в бюджет Солецкого муниципального округа и учитываются в порядке, установленном для учета сумм возврата дебиторской задолженности.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При досрочном прекращении выполнения муниципального задания в связи с реорганизацией муниципального учреждения неиспользованные остатки субсидии подлежат перечислению соответствующим муниципальным учреждениям, являющимся правопреемниками.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24. Субсидии муниципальному бюджетному учреждению перечисляются на лицевой счет муниципального бюджетного учреждения, открытый в Управлении Федерального казначейства по Новгородской области.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Субсидии муниципальному автономному учреждению перечисляются на счет, открытый муниципальному автономному учреждению в кредитной организации, или на лицевой счет муниципального автономного учреждения, открытый в Управлении Федерального казначейства по Новгородской области.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25. Предоставление муниципальному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заключаемого муниципальным учреждением и органом, осуществляющим функции и полномочия учредителя данного учреждения в соответствии с типовой формой, утвержденной настоящим постановлением (далее - соглашение).</w:t>
      </w:r>
    </w:p>
    <w:p w:rsidR="007731AB" w:rsidRPr="00B06A8A" w:rsidRDefault="00B06A8A" w:rsidP="007731AB">
      <w:pPr>
        <w:pStyle w:val="ConsPlusNormal"/>
        <w:ind w:firstLine="540"/>
        <w:jc w:val="both"/>
        <w:rPr>
          <w:rFonts w:ascii="Times New Roman" w:hAnsi="Times New Roman" w:cs="Times New Roman"/>
          <w:sz w:val="26"/>
          <w:szCs w:val="26"/>
        </w:rPr>
      </w:pPr>
      <w:r w:rsidRPr="00B06A8A">
        <w:rPr>
          <w:rFonts w:ascii="Times New Roman" w:hAnsi="Times New Roman" w:cs="Times New Roman"/>
          <w:sz w:val="26"/>
          <w:szCs w:val="26"/>
        </w:rPr>
        <w:t>Указанное соглашение определяет права, обязанности и ответственность сторон, в том числе объем и периодичность перечисления субсидии в течение финансового года. Соглашение заключается сторонами до начала очередного финансового года после утверждения муниципального задания</w:t>
      </w:r>
      <w:r w:rsidR="007731AB" w:rsidRPr="00B06A8A">
        <w:rPr>
          <w:rFonts w:ascii="Times New Roman" w:hAnsi="Times New Roman" w:cs="Times New Roman"/>
          <w:sz w:val="26"/>
          <w:szCs w:val="26"/>
        </w:rPr>
        <w:t>.</w:t>
      </w:r>
    </w:p>
    <w:p w:rsidR="007731AB" w:rsidRPr="00B06A8A" w:rsidRDefault="007731AB" w:rsidP="007731AB">
      <w:pPr>
        <w:pStyle w:val="ConsPlusNormal"/>
        <w:ind w:firstLine="540"/>
        <w:jc w:val="both"/>
        <w:rPr>
          <w:rFonts w:ascii="Times New Roman" w:hAnsi="Times New Roman" w:cs="Times New Roman"/>
          <w:sz w:val="26"/>
          <w:szCs w:val="26"/>
        </w:rPr>
      </w:pPr>
      <w:bookmarkStart w:id="11" w:name="P159"/>
      <w:bookmarkEnd w:id="11"/>
      <w:r w:rsidRPr="007731AB">
        <w:rPr>
          <w:rFonts w:ascii="Times New Roman" w:hAnsi="Times New Roman" w:cs="Times New Roman"/>
          <w:sz w:val="26"/>
          <w:szCs w:val="26"/>
        </w:rPr>
        <w:t xml:space="preserve">26. </w:t>
      </w:r>
      <w:r w:rsidR="00B06A8A" w:rsidRPr="00B06A8A">
        <w:rPr>
          <w:rFonts w:ascii="Times New Roman" w:hAnsi="Times New Roman" w:cs="Times New Roman"/>
          <w:sz w:val="26"/>
          <w:szCs w:val="26"/>
        </w:rPr>
        <w:t xml:space="preserve">Перечисление платежа, завершающего выплату субсидии, в декабре должно осуществляться после представления в срок до 10 декабря соответствующего финансового года, муниципальным учреждением </w:t>
      </w:r>
      <w:r w:rsidR="00B06A8A" w:rsidRPr="00B06A8A">
        <w:rPr>
          <w:rFonts w:ascii="Times New Roman" w:hAnsi="Times New Roman" w:cs="Times New Roman"/>
          <w:sz w:val="26"/>
          <w:szCs w:val="26"/>
        </w:rPr>
        <w:lastRenderedPageBreak/>
        <w:t xml:space="preserve">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муниципальных услуг за 11 месяцев соответствующего финансового года, составленного по форме, аналогичной форме </w:t>
      </w:r>
      <w:hyperlink w:anchor="P734" w:history="1">
        <w:r w:rsidR="00B06A8A" w:rsidRPr="00B06A8A">
          <w:rPr>
            <w:rFonts w:ascii="Times New Roman" w:hAnsi="Times New Roman" w:cs="Times New Roman"/>
            <w:sz w:val="26"/>
            <w:szCs w:val="26"/>
          </w:rPr>
          <w:t>отчета</w:t>
        </w:r>
      </w:hyperlink>
      <w:r w:rsidR="00B06A8A" w:rsidRPr="00B06A8A">
        <w:rPr>
          <w:rFonts w:ascii="Times New Roman" w:hAnsi="Times New Roman" w:cs="Times New Roman"/>
          <w:sz w:val="26"/>
          <w:szCs w:val="26"/>
        </w:rPr>
        <w:t xml:space="preserve"> о выполнении муниципального задания, предусмотренной приложением №2 к настоящему Положению. В предварительном отчете указываются показатели по объему и качеству,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оценки достижения плановых показателей годового объема оказания муниципальных услуг, указанные в предварительном отчете, меньше показателей, установленных в муниципальном задании (с учетом допустимых (возможных) отклонений), то муниципальное задание подлежит уточнению в соответствии с указанными в предварительном отчете показателями.</w:t>
      </w:r>
    </w:p>
    <w:p w:rsidR="007731AB" w:rsidRPr="007731AB" w:rsidRDefault="007731AB" w:rsidP="007731AB">
      <w:pPr>
        <w:pStyle w:val="ConsPlusNormal"/>
        <w:ind w:firstLine="540"/>
        <w:jc w:val="both"/>
        <w:rPr>
          <w:rFonts w:ascii="Times New Roman" w:hAnsi="Times New Roman" w:cs="Times New Roman"/>
          <w:sz w:val="26"/>
          <w:szCs w:val="26"/>
        </w:rPr>
      </w:pPr>
      <w:r w:rsidRPr="00B06A8A">
        <w:rPr>
          <w:rFonts w:ascii="Times New Roman" w:hAnsi="Times New Roman" w:cs="Times New Roman"/>
          <w:sz w:val="26"/>
          <w:szCs w:val="26"/>
        </w:rPr>
        <w:t>Если на основании отчета о выполнении муниципального задания показатели</w:t>
      </w:r>
      <w:r w:rsidRPr="007731AB">
        <w:rPr>
          <w:rFonts w:ascii="Times New Roman" w:hAnsi="Times New Roman" w:cs="Times New Roman"/>
          <w:sz w:val="26"/>
          <w:szCs w:val="26"/>
        </w:rPr>
        <w:t xml:space="preserve">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бюджет Солецкого муниципального округа в соответствии с бюджетным законодательством Российской Федерации в объеме, соответствующем показателям, характеризующим объем неоказанной муниципальной услуги (невыполненной работы).</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Предварительный отчет об исполнении муниципального задания в части работ за соответствующий финансовый год, указанный в </w:t>
      </w:r>
      <w:hyperlink w:anchor="P159" w:history="1">
        <w:r w:rsidRPr="007731AB">
          <w:rPr>
            <w:rFonts w:ascii="Times New Roman" w:hAnsi="Times New Roman" w:cs="Times New Roman"/>
            <w:sz w:val="26"/>
            <w:szCs w:val="26"/>
          </w:rPr>
          <w:t>первом абзаце</w:t>
        </w:r>
      </w:hyperlink>
      <w:r w:rsidRPr="007731AB">
        <w:rPr>
          <w:rFonts w:ascii="Times New Roman" w:hAnsi="Times New Roman" w:cs="Times New Roman"/>
          <w:sz w:val="26"/>
          <w:szCs w:val="26"/>
        </w:rPr>
        <w:t xml:space="preserve"> настоящего пункта, представляется муниципальным учреждением при установлении органом, осуществляющим функции и полномочия учредителя, требования о его представлении в муниципальном задании. В случае если органом, осуществляющим функции и полномочия учредителя в отношении муниципальных бюджетных или автономных учреждений, устанавливаются требования о представлении предварительного отчета о выполнении муниципального задания в части, касающейся работ, за соответствующий финансовый год, заполнение и оценка предварительного отчета осуществляется в порядке, определенном первым абзацем настоящего пункта.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Требования, установленные настоящим пунктом, связанные с перечислением субсидии, не распространяются на муниципальное учреждение, в отношении которого проводится реорганизация или ликвидация, на муниципальное учреждение, оказывающее муниципальные услуги (выполняющее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не установлено иное, а также на предоставление субсидии в части выплат в рамках</w:t>
      </w:r>
      <w:hyperlink r:id="rId14" w:history="1">
        <w:r w:rsidRPr="007731AB">
          <w:rPr>
            <w:rFonts w:ascii="Times New Roman" w:hAnsi="Times New Roman" w:cs="Times New Roman"/>
            <w:sz w:val="26"/>
            <w:szCs w:val="26"/>
          </w:rPr>
          <w:t>Указа</w:t>
        </w:r>
      </w:hyperlink>
      <w:r w:rsidRPr="007731AB">
        <w:rPr>
          <w:rFonts w:ascii="Times New Roman" w:hAnsi="Times New Roman" w:cs="Times New Roman"/>
          <w:sz w:val="26"/>
          <w:szCs w:val="26"/>
        </w:rPr>
        <w:t xml:space="preserve"> Президента Российской Федерации от 7 мая 2012 года N 597 "О мероприятиях по реализации государственной социальной политики".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27. Муниципальные учреждения представляют органу, осуществляющему функции и полномочия учредителя,</w:t>
      </w:r>
      <w:hyperlink w:anchor="P734" w:history="1">
        <w:r w:rsidRPr="007731AB">
          <w:rPr>
            <w:rFonts w:ascii="Times New Roman" w:hAnsi="Times New Roman" w:cs="Times New Roman"/>
            <w:sz w:val="26"/>
            <w:szCs w:val="26"/>
          </w:rPr>
          <w:t>отчет</w:t>
        </w:r>
      </w:hyperlink>
      <w:r w:rsidRPr="007731AB">
        <w:rPr>
          <w:rFonts w:ascii="Times New Roman" w:hAnsi="Times New Roman" w:cs="Times New Roman"/>
          <w:sz w:val="26"/>
          <w:szCs w:val="26"/>
        </w:rPr>
        <w:t xml:space="preserve"> о выполнении муниципального задания, предусмотренный приложением N 2 к настоящему Положению, в соответствии с требованиями, установленными в муниципальном задании.</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 xml:space="preserve">Указанный отчет представляется в сроки, установленные муниципальным </w:t>
      </w:r>
      <w:r w:rsidRPr="007731AB">
        <w:rPr>
          <w:rFonts w:ascii="Times New Roman" w:hAnsi="Times New Roman" w:cs="Times New Roman"/>
          <w:sz w:val="26"/>
          <w:szCs w:val="26"/>
        </w:rPr>
        <w:lastRenderedPageBreak/>
        <w:t>заданием, но не позднее 1 февраля финансового года, следующего за отчетным.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Если на основании отчета о выполнении муниципального задания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бюджет Солецкого муниципального округа в объеме, соответствующем показателям, характеризующим объем не оказанной муниципальной услуги (невыполненной работы), не позднее 1 апреля финансового года, следующего за отчетным.</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В случае если органом, осуществляющим функции и полномочия учредителя, предусмотрено представление отчета о выполнении муниципального задания в части, касающейся показателей объема оказания муниципальных услуг (выполнения работ), на иную дату (ежемесячно, ежеквартально), показатели отчета формируются на отчетную дату нарастающим итогом с начала года. При этом орган, осуществляющий функции и полномочия учредителя, вправе установить плановые показатели достижения результатов на установленную им отчетную дату в процентах от годового объема оказания муниципальных услуг (выполнения работ) или в натуральных показателях как для муниципального задания в целом, так и относительно его части (с учетом неравномерного процесса их оказания (выполнения).</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28. Контроль за выполнением муниципального задания муниципальными учреждениями выполняет орган, осуществляющий функции и полномочия учредителя, а также комитет финансов Администрации Солецкого муниципального округа.</w:t>
      </w:r>
    </w:p>
    <w:p w:rsidR="007731AB" w:rsidRPr="007731AB" w:rsidRDefault="007731AB" w:rsidP="007731AB">
      <w:pPr>
        <w:pStyle w:val="ConsPlusNormal"/>
        <w:ind w:firstLine="540"/>
        <w:jc w:val="both"/>
        <w:rPr>
          <w:rFonts w:ascii="Times New Roman" w:hAnsi="Times New Roman" w:cs="Times New Roman"/>
          <w:sz w:val="26"/>
          <w:szCs w:val="26"/>
        </w:rPr>
      </w:pPr>
      <w:r w:rsidRPr="007731AB">
        <w:rPr>
          <w:rFonts w:ascii="Times New Roman" w:hAnsi="Times New Roman" w:cs="Times New Roman"/>
          <w:sz w:val="26"/>
          <w:szCs w:val="26"/>
        </w:rPr>
        <w:t>Правила осуществления контроля за выполнением муниципального задания органами, осуществляющими функции и полномочия учредителя, устанавливаются указанными органами.</w:t>
      </w:r>
    </w:p>
    <w:p w:rsidR="007731AB" w:rsidRPr="007731AB" w:rsidRDefault="007731AB" w:rsidP="007731AB">
      <w:pPr>
        <w:pStyle w:val="ConsPlusNormal"/>
        <w:jc w:val="both"/>
      </w:pPr>
    </w:p>
    <w:p w:rsidR="007731AB" w:rsidRPr="007731AB" w:rsidRDefault="007731AB" w:rsidP="007731AB">
      <w:pPr>
        <w:tabs>
          <w:tab w:val="left" w:pos="1845"/>
        </w:tabs>
        <w:autoSpaceDE w:val="0"/>
        <w:autoSpaceDN w:val="0"/>
        <w:adjustRightInd w:val="0"/>
        <w:spacing w:line="276" w:lineRule="auto"/>
        <w:jc w:val="both"/>
        <w:rPr>
          <w:rFonts w:eastAsia="Calibri"/>
          <w:b/>
          <w:sz w:val="16"/>
          <w:szCs w:val="16"/>
          <w:lang w:eastAsia="en-US"/>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pStyle w:val="ConsPlusNormal"/>
        <w:jc w:val="right"/>
        <w:outlineLvl w:val="0"/>
        <w:rPr>
          <w:rFonts w:ascii="Times New Roman" w:hAnsi="Times New Roman" w:cs="Times New Roman"/>
        </w:rPr>
      </w:pPr>
      <w:bookmarkStart w:id="12" w:name="_GoBack"/>
      <w:bookmarkEnd w:id="12"/>
      <w:r w:rsidRPr="007731AB">
        <w:rPr>
          <w:rFonts w:ascii="Times New Roman" w:hAnsi="Times New Roman" w:cs="Times New Roman"/>
        </w:rPr>
        <w:lastRenderedPageBreak/>
        <w:t>Утверждена</w:t>
      </w:r>
    </w:p>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постановлением</w:t>
      </w:r>
    </w:p>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Администрации муниципального округа</w:t>
      </w:r>
    </w:p>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от ___.__.2021 N _____</w:t>
      </w:r>
    </w:p>
    <w:p w:rsidR="007731AB" w:rsidRPr="007731AB" w:rsidRDefault="007731AB" w:rsidP="007731AB">
      <w:pPr>
        <w:pStyle w:val="ConsPlusNormal"/>
        <w:jc w:val="both"/>
        <w:rPr>
          <w:rFonts w:ascii="Times New Roman" w:hAnsi="Times New Roman" w:cs="Times New Roman"/>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340"/>
        <w:gridCol w:w="717"/>
        <w:gridCol w:w="230"/>
        <w:gridCol w:w="340"/>
        <w:gridCol w:w="737"/>
        <w:gridCol w:w="340"/>
        <w:gridCol w:w="567"/>
        <w:gridCol w:w="470"/>
        <w:gridCol w:w="328"/>
        <w:gridCol w:w="340"/>
        <w:gridCol w:w="340"/>
        <w:gridCol w:w="432"/>
        <w:gridCol w:w="340"/>
        <w:gridCol w:w="340"/>
        <w:gridCol w:w="597"/>
        <w:gridCol w:w="367"/>
        <w:gridCol w:w="1346"/>
        <w:gridCol w:w="511"/>
        <w:gridCol w:w="340"/>
      </w:tblGrid>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Типовая форма соглашения</w:t>
            </w:r>
          </w:p>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о порядке и условиях предоставления из бюджета Солецкого</w:t>
            </w:r>
          </w:p>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муниципального округа субсидии на финансовое обеспечение выполнения муниципального задания на оказание муниципальных услуг (выполнение работ)</w:t>
            </w:r>
          </w:p>
        </w:tc>
      </w:tr>
      <w:tr w:rsidR="007731AB" w:rsidRPr="007731AB" w:rsidTr="007731AB">
        <w:tc>
          <w:tcPr>
            <w:tcW w:w="3741" w:type="dxa"/>
            <w:gridSpan w:val="8"/>
            <w:tcBorders>
              <w:top w:val="nil"/>
              <w:left w:val="nil"/>
              <w:bottom w:val="nil"/>
              <w:right w:val="nil"/>
            </w:tcBorders>
          </w:tcPr>
          <w:p w:rsidR="007731AB" w:rsidRPr="007731AB" w:rsidRDefault="007731AB" w:rsidP="007731AB">
            <w:pPr>
              <w:pStyle w:val="ConsPlusNormal"/>
              <w:rPr>
                <w:rFonts w:ascii="Times New Roman" w:hAnsi="Times New Roman" w:cs="Times New Roman"/>
              </w:rPr>
            </w:pPr>
            <w:r w:rsidRPr="007731AB">
              <w:rPr>
                <w:rFonts w:ascii="Times New Roman" w:hAnsi="Times New Roman" w:cs="Times New Roman"/>
              </w:rPr>
              <w:t>"___" _______________ 20___ г.</w:t>
            </w:r>
          </w:p>
        </w:tc>
        <w:tc>
          <w:tcPr>
            <w:tcW w:w="2120" w:type="dxa"/>
            <w:gridSpan w:val="6"/>
            <w:tcBorders>
              <w:top w:val="nil"/>
              <w:left w:val="nil"/>
              <w:bottom w:val="nil"/>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N</w:t>
            </w:r>
          </w:p>
        </w:tc>
        <w:tc>
          <w:tcPr>
            <w:tcW w:w="3161" w:type="dxa"/>
            <w:gridSpan w:val="5"/>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c>
          <w:tcPr>
            <w:tcW w:w="3741" w:type="dxa"/>
            <w:gridSpan w:val="8"/>
            <w:tcBorders>
              <w:top w:val="nil"/>
              <w:left w:val="nil"/>
              <w:bottom w:val="nil"/>
              <w:right w:val="nil"/>
            </w:tcBorders>
          </w:tcPr>
          <w:p w:rsidR="007731AB" w:rsidRPr="007731AB" w:rsidRDefault="007731AB" w:rsidP="007731AB">
            <w:pPr>
              <w:pStyle w:val="ConsPlusNormal"/>
              <w:jc w:val="center"/>
              <w:rPr>
                <w:rFonts w:ascii="Times New Roman" w:hAnsi="Times New Roman" w:cs="Times New Roman"/>
                <w:sz w:val="20"/>
                <w:vertAlign w:val="subscript"/>
              </w:rPr>
            </w:pPr>
            <w:r w:rsidRPr="007731AB">
              <w:rPr>
                <w:rFonts w:ascii="Times New Roman" w:hAnsi="Times New Roman" w:cs="Times New Roman"/>
                <w:sz w:val="20"/>
                <w:vertAlign w:val="subscript"/>
              </w:rPr>
              <w:t>(дата заключения соглашения)</w:t>
            </w:r>
          </w:p>
        </w:tc>
        <w:tc>
          <w:tcPr>
            <w:tcW w:w="2120" w:type="dxa"/>
            <w:gridSpan w:val="6"/>
            <w:tcBorders>
              <w:top w:val="nil"/>
              <w:left w:val="nil"/>
              <w:bottom w:val="nil"/>
              <w:right w:val="nil"/>
            </w:tcBorders>
          </w:tcPr>
          <w:p w:rsidR="007731AB" w:rsidRPr="007731AB" w:rsidRDefault="007731AB" w:rsidP="007731AB">
            <w:pPr>
              <w:pStyle w:val="ConsPlusNormal"/>
              <w:rPr>
                <w:rFonts w:ascii="Times New Roman" w:hAnsi="Times New Roman" w:cs="Times New Roman"/>
                <w:sz w:val="20"/>
                <w:vertAlign w:val="subscript"/>
              </w:rPr>
            </w:pPr>
          </w:p>
        </w:tc>
        <w:tc>
          <w:tcPr>
            <w:tcW w:w="3161" w:type="dxa"/>
            <w:gridSpan w:val="5"/>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20"/>
                <w:vertAlign w:val="subscript"/>
              </w:rPr>
            </w:pPr>
            <w:r w:rsidRPr="007731AB">
              <w:rPr>
                <w:rFonts w:ascii="Times New Roman" w:hAnsi="Times New Roman" w:cs="Times New Roman"/>
                <w:sz w:val="20"/>
                <w:vertAlign w:val="subscript"/>
              </w:rPr>
              <w:t>(номер соглашения)</w:t>
            </w:r>
          </w:p>
        </w:tc>
      </w:tr>
      <w:tr w:rsidR="007731AB" w:rsidRPr="007731AB" w:rsidTr="007731AB">
        <w:tc>
          <w:tcPr>
            <w:tcW w:w="9022" w:type="dxa"/>
            <w:gridSpan w:val="19"/>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sz w:val="18"/>
                <w:szCs w:val="18"/>
              </w:rPr>
              <w:t>(наименование органа местного самоуправления или структурного подразделения органа местного самоуправления, осуществляющего функции и полномочия учредителя муниципального бюджетного (автономного) учреждения)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которому в бюджете Солецкого муниципального округа предусмотрены бюджетные ассигнования на предоставление субсидии на финансовое обеспечение выполнения муниципального задания на оказание муниципальных услуг (выполнение работ), именуемый в дальнейшем"Учредитель", в лице</w:t>
            </w:r>
          </w:p>
        </w:tc>
      </w:tr>
      <w:tr w:rsidR="007731AB" w:rsidRPr="007731AB" w:rsidTr="007731AB">
        <w:tc>
          <w:tcPr>
            <w:tcW w:w="9022" w:type="dxa"/>
            <w:gridSpan w:val="19"/>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sz w:val="18"/>
                <w:szCs w:val="18"/>
              </w:rPr>
              <w:t>(наименование должности руководителя Учредителя или уполномоченного им лица)</w:t>
            </w:r>
          </w:p>
        </w:tc>
      </w:tr>
      <w:tr w:rsidR="007731AB" w:rsidRPr="007731AB" w:rsidTr="007731AB">
        <w:tc>
          <w:tcPr>
            <w:tcW w:w="6825" w:type="dxa"/>
            <w:gridSpan w:val="16"/>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2197" w:type="dxa"/>
            <w:gridSpan w:val="3"/>
            <w:tcBorders>
              <w:top w:val="nil"/>
              <w:left w:val="nil"/>
              <w:bottom w:val="nil"/>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 действующего на</w:t>
            </w:r>
          </w:p>
        </w:tc>
      </w:tr>
      <w:tr w:rsidR="007731AB" w:rsidRPr="007731AB" w:rsidTr="007731AB">
        <w:trPr>
          <w:trHeight w:val="245"/>
        </w:trPr>
        <w:tc>
          <w:tcPr>
            <w:tcW w:w="6825" w:type="dxa"/>
            <w:gridSpan w:val="16"/>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(фамилия, имя, отчество)</w:t>
            </w:r>
          </w:p>
        </w:tc>
        <w:tc>
          <w:tcPr>
            <w:tcW w:w="2197" w:type="dxa"/>
            <w:gridSpan w:val="3"/>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rPr>
          <w:trHeight w:val="63"/>
        </w:trPr>
        <w:tc>
          <w:tcPr>
            <w:tcW w:w="1627" w:type="dxa"/>
            <w:gridSpan w:val="4"/>
            <w:tcBorders>
              <w:top w:val="nil"/>
              <w:left w:val="nil"/>
              <w:bottom w:val="nil"/>
              <w:right w:val="nil"/>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основании</w:t>
            </w:r>
          </w:p>
        </w:tc>
        <w:tc>
          <w:tcPr>
            <w:tcW w:w="7395" w:type="dxa"/>
            <w:gridSpan w:val="15"/>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c>
          <w:tcPr>
            <w:tcW w:w="1627" w:type="dxa"/>
            <w:gridSpan w:val="4"/>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c>
          <w:tcPr>
            <w:tcW w:w="7395" w:type="dxa"/>
            <w:gridSpan w:val="15"/>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(наименование, дата, номер нормативного правового акта)</w:t>
            </w:r>
          </w:p>
        </w:tc>
      </w:tr>
      <w:tr w:rsidR="007731AB" w:rsidRPr="007731AB" w:rsidTr="007731AB">
        <w:tc>
          <w:tcPr>
            <w:tcW w:w="2364" w:type="dxa"/>
            <w:gridSpan w:val="5"/>
            <w:tcBorders>
              <w:top w:val="nil"/>
              <w:left w:val="nil"/>
              <w:bottom w:val="nil"/>
              <w:right w:val="nil"/>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с одной стороны и</w:t>
            </w:r>
          </w:p>
        </w:tc>
        <w:tc>
          <w:tcPr>
            <w:tcW w:w="6658" w:type="dxa"/>
            <w:gridSpan w:val="14"/>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c>
          <w:tcPr>
            <w:tcW w:w="9022" w:type="dxa"/>
            <w:gridSpan w:val="19"/>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(наименование муниципального бюджетного или автономного учреждения)</w:t>
            </w:r>
          </w:p>
        </w:tc>
      </w:tr>
      <w:tr w:rsidR="007731AB" w:rsidRPr="007731AB" w:rsidTr="007731AB">
        <w:trPr>
          <w:trHeight w:val="81"/>
        </w:trPr>
        <w:tc>
          <w:tcPr>
            <w:tcW w:w="5521" w:type="dxa"/>
            <w:gridSpan w:val="13"/>
            <w:tcBorders>
              <w:top w:val="nil"/>
              <w:left w:val="nil"/>
              <w:bottom w:val="nil"/>
              <w:right w:val="nil"/>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именуемое в дальнейшем "Учреждение", в лице</w:t>
            </w:r>
          </w:p>
        </w:tc>
        <w:tc>
          <w:tcPr>
            <w:tcW w:w="3501" w:type="dxa"/>
            <w:gridSpan w:val="6"/>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c>
          <w:tcPr>
            <w:tcW w:w="9022" w:type="dxa"/>
            <w:gridSpan w:val="19"/>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c>
          <w:tcPr>
            <w:tcW w:w="9022" w:type="dxa"/>
            <w:gridSpan w:val="19"/>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(наименование должности лица, представляющего Учреждение)</w:t>
            </w:r>
          </w:p>
        </w:tc>
      </w:tr>
      <w:tr w:rsidR="007731AB" w:rsidRPr="007731AB" w:rsidTr="007731AB">
        <w:tc>
          <w:tcPr>
            <w:tcW w:w="6825" w:type="dxa"/>
            <w:gridSpan w:val="16"/>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2197" w:type="dxa"/>
            <w:gridSpan w:val="3"/>
            <w:tcBorders>
              <w:top w:val="nil"/>
              <w:left w:val="nil"/>
              <w:bottom w:val="nil"/>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 действующего на</w:t>
            </w:r>
          </w:p>
        </w:tc>
      </w:tr>
      <w:tr w:rsidR="007731AB" w:rsidRPr="007731AB" w:rsidTr="007731AB">
        <w:tc>
          <w:tcPr>
            <w:tcW w:w="6825" w:type="dxa"/>
            <w:gridSpan w:val="16"/>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(фамилия, имя, отчество лица, представляющего Учреждение)</w:t>
            </w:r>
          </w:p>
        </w:tc>
        <w:tc>
          <w:tcPr>
            <w:tcW w:w="2197" w:type="dxa"/>
            <w:gridSpan w:val="3"/>
            <w:tcBorders>
              <w:top w:val="nil"/>
              <w:left w:val="nil"/>
              <w:bottom w:val="nil"/>
              <w:right w:val="nil"/>
            </w:tcBorders>
          </w:tcPr>
          <w:p w:rsidR="007731AB" w:rsidRPr="007731AB" w:rsidRDefault="007731AB" w:rsidP="007731AB">
            <w:pPr>
              <w:pStyle w:val="ConsPlusNormal"/>
              <w:rPr>
                <w:rFonts w:ascii="Times New Roman" w:hAnsi="Times New Roman" w:cs="Times New Roman"/>
                <w:sz w:val="18"/>
                <w:szCs w:val="18"/>
              </w:rPr>
            </w:pPr>
          </w:p>
        </w:tc>
      </w:tr>
      <w:tr w:rsidR="007731AB" w:rsidRPr="007731AB" w:rsidTr="007731AB">
        <w:tc>
          <w:tcPr>
            <w:tcW w:w="1627" w:type="dxa"/>
            <w:gridSpan w:val="4"/>
            <w:tcBorders>
              <w:top w:val="nil"/>
              <w:left w:val="nil"/>
              <w:bottom w:val="nil"/>
              <w:right w:val="nil"/>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основании</w:t>
            </w:r>
          </w:p>
        </w:tc>
        <w:tc>
          <w:tcPr>
            <w:tcW w:w="7395" w:type="dxa"/>
            <w:gridSpan w:val="15"/>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1627" w:type="dxa"/>
            <w:gridSpan w:val="4"/>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c>
          <w:tcPr>
            <w:tcW w:w="7395" w:type="dxa"/>
            <w:gridSpan w:val="15"/>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(Устав муниципального бюджетного или автономного учреждения или иной уполномочивающий документ)</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 xml:space="preserve">с другой стороны, в дальнейшем именуемые "Стороны", в соответствии с Бюджетным </w:t>
            </w:r>
            <w:hyperlink r:id="rId15" w:history="1">
              <w:r w:rsidRPr="007731AB">
                <w:rPr>
                  <w:rFonts w:ascii="Times New Roman" w:hAnsi="Times New Roman" w:cs="Times New Roman"/>
                </w:rPr>
                <w:t>кодексом</w:t>
              </w:r>
            </w:hyperlink>
            <w:r w:rsidRPr="007731AB">
              <w:rPr>
                <w:rFonts w:ascii="Times New Roman" w:hAnsi="Times New Roman" w:cs="Times New Roman"/>
              </w:rPr>
              <w:t xml:space="preserve"> Российской Федерации, Положением о формировании муниципального задания на оказание муниципальных услуг (выполнение работ) муниципальными учреждениями и финансовом обеспечении выполнения муниципального задания, утвержденным постановлением Администрации муниципального округа от __________ N _____ (далее - Положение), решением Думы Солецкого муниципального округа "О бюджете на _____ год и </w:t>
            </w:r>
            <w:r w:rsidRPr="007731AB">
              <w:rPr>
                <w:rFonts w:ascii="Times New Roman" w:hAnsi="Times New Roman" w:cs="Times New Roman"/>
              </w:rPr>
              <w:lastRenderedPageBreak/>
              <w:t>плановый период _____ годов", заключили настоящее соглашение о порядке и условиях предоставления из бюджета Солецкого муниципального округа субсидии на финансовое обеспечение выполнения муниципального задания на оказание муниципальных услуг (выполнение работ) (далее - Соглашение) о нижеследующем.</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outlineLvl w:val="1"/>
              <w:rPr>
                <w:rFonts w:ascii="Times New Roman" w:hAnsi="Times New Roman" w:cs="Times New Roman"/>
              </w:rPr>
            </w:pPr>
            <w:r w:rsidRPr="007731AB">
              <w:rPr>
                <w:rFonts w:ascii="Times New Roman" w:hAnsi="Times New Roman" w:cs="Times New Roman"/>
              </w:rPr>
              <w:lastRenderedPageBreak/>
              <w:t>1. Предмет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1.1. Предметом настоящего Соглашения является определение порядка и условий предоставления Учредителем Учреждению из бюджета Солецкого муниципального округа в 20___ году / 20___ - 20___ годах субсидии на финансовое обеспечение выполнения муниципального задания на оказание муниципальных услуг (выполнение работ) N _____ от "___" __________ 20___ года (далее - Субсидия, муниципальное задание).</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Субсидия имеет целевое назначение и не может быть использована на другие цели.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outlineLvl w:val="1"/>
              <w:rPr>
                <w:rFonts w:ascii="Times New Roman" w:hAnsi="Times New Roman" w:cs="Times New Roman"/>
              </w:rPr>
            </w:pPr>
            <w:bookmarkStart w:id="13" w:name="P1179"/>
            <w:bookmarkEnd w:id="13"/>
            <w:r w:rsidRPr="007731AB">
              <w:rPr>
                <w:rFonts w:ascii="Times New Roman" w:hAnsi="Times New Roman" w:cs="Times New Roman"/>
              </w:rPr>
              <w:t>2. Порядок, условия предоставления Субсидии и финансовое</w:t>
            </w:r>
          </w:p>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обеспечение выполнения муниципального задания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2.1. Субсидия предоставляется Учреждению на оказание муниципальных услуг (выполнение работ), установленных в муниципальном задании.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bookmarkStart w:id="14" w:name="P1182"/>
            <w:bookmarkEnd w:id="14"/>
            <w:r w:rsidRPr="007731AB">
              <w:rPr>
                <w:rFonts w:ascii="Times New Roman" w:hAnsi="Times New Roman" w:cs="Times New Roman"/>
              </w:rPr>
              <w:t xml:space="preserve">2.2. Субсидия предоставляется в пределах лимитов бюджетных обязательств, доведенных Учредителю как получателю средств бюджета Солецкого муниципального округа по кодам бюджетной классификации расходов бюджета Солецкого муниципального округа (далее - коды БК), в следующем размере </w:t>
            </w:r>
            <w:r w:rsidRPr="007731AB">
              <w:rPr>
                <w:rFonts w:ascii="Times New Roman" w:hAnsi="Times New Roman" w:cs="Times New Roman"/>
                <w:vertAlign w:val="superscript"/>
              </w:rPr>
              <w:t>&lt;1&gt;: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sz w:val="20"/>
                <w:vertAlign w:val="superscript"/>
              </w:rPr>
            </w:pPr>
            <w:r w:rsidRPr="007731AB">
              <w:rPr>
                <w:rFonts w:ascii="Times New Roman" w:hAnsi="Times New Roman" w:cs="Times New Roman"/>
                <w:sz w:val="20"/>
                <w:vertAlign w:val="superscript"/>
              </w:rPr>
              <w:t>&lt;1&gt;</w:t>
            </w:r>
            <w:r w:rsidRPr="007731AB">
              <w:rPr>
                <w:rFonts w:ascii="Times New Roman" w:hAnsi="Times New Roman" w:cs="Times New Roman"/>
                <w:sz w:val="20"/>
                <w:vertAlign w:val="subscript"/>
              </w:rPr>
              <w:t>Код БК включает: ведомство, раздел, подраздел, целевую статью и вид расходов. Если Субсидия предоставляется по нескольким кодам БК, то последовательно указываются: год предоставления Субсидии, соответствующие коды БК, а также суммы Субсидии, предоставляемые по этим кодам БК.</w:t>
            </w:r>
          </w:p>
        </w:tc>
      </w:tr>
      <w:tr w:rsidR="007731AB" w:rsidRPr="007731AB" w:rsidTr="007731AB">
        <w:tc>
          <w:tcPr>
            <w:tcW w:w="3271" w:type="dxa"/>
            <w:gridSpan w:val="7"/>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в 20___ году __________ (</w:t>
            </w:r>
          </w:p>
        </w:tc>
        <w:tc>
          <w:tcPr>
            <w:tcW w:w="1910" w:type="dxa"/>
            <w:gridSpan w:val="5"/>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3841" w:type="dxa"/>
            <w:gridSpan w:val="7"/>
            <w:tcBorders>
              <w:top w:val="nil"/>
              <w:left w:val="nil"/>
              <w:bottom w:val="nil"/>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 рублей - по коду БК _________;</w:t>
            </w:r>
          </w:p>
        </w:tc>
      </w:tr>
      <w:tr w:rsidR="007731AB" w:rsidRPr="007731AB" w:rsidTr="007731AB">
        <w:tc>
          <w:tcPr>
            <w:tcW w:w="3271" w:type="dxa"/>
            <w:gridSpan w:val="7"/>
            <w:tcBorders>
              <w:top w:val="nil"/>
              <w:left w:val="nil"/>
              <w:bottom w:val="nil"/>
              <w:right w:val="nil"/>
            </w:tcBorders>
          </w:tcPr>
          <w:p w:rsidR="007731AB" w:rsidRPr="007731AB" w:rsidRDefault="007731AB" w:rsidP="007731AB">
            <w:pPr>
              <w:pStyle w:val="ConsPlusNormal"/>
              <w:rPr>
                <w:rFonts w:ascii="Times New Roman" w:hAnsi="Times New Roman" w:cs="Times New Roman"/>
                <w:sz w:val="18"/>
                <w:szCs w:val="18"/>
              </w:rPr>
            </w:pPr>
          </w:p>
        </w:tc>
        <w:tc>
          <w:tcPr>
            <w:tcW w:w="1910" w:type="dxa"/>
            <w:gridSpan w:val="5"/>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(сумма прописью)</w:t>
            </w:r>
          </w:p>
        </w:tc>
        <w:tc>
          <w:tcPr>
            <w:tcW w:w="3841" w:type="dxa"/>
            <w:gridSpan w:val="7"/>
            <w:tcBorders>
              <w:top w:val="nil"/>
              <w:left w:val="nil"/>
              <w:bottom w:val="nil"/>
              <w:right w:val="nil"/>
            </w:tcBorders>
          </w:tcPr>
          <w:p w:rsidR="007731AB" w:rsidRPr="007731AB" w:rsidRDefault="007731AB" w:rsidP="007731AB">
            <w:pPr>
              <w:pStyle w:val="ConsPlusNormal"/>
              <w:rPr>
                <w:rFonts w:ascii="Times New Roman" w:hAnsi="Times New Roman" w:cs="Times New Roman"/>
                <w:sz w:val="18"/>
                <w:szCs w:val="18"/>
              </w:rPr>
            </w:pPr>
          </w:p>
        </w:tc>
      </w:tr>
      <w:tr w:rsidR="007731AB" w:rsidRPr="007731AB" w:rsidTr="007731AB">
        <w:tc>
          <w:tcPr>
            <w:tcW w:w="3271" w:type="dxa"/>
            <w:gridSpan w:val="7"/>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в 20___ году __________ (</w:t>
            </w:r>
          </w:p>
        </w:tc>
        <w:tc>
          <w:tcPr>
            <w:tcW w:w="1910" w:type="dxa"/>
            <w:gridSpan w:val="5"/>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3841" w:type="dxa"/>
            <w:gridSpan w:val="7"/>
            <w:tcBorders>
              <w:top w:val="nil"/>
              <w:left w:val="nil"/>
              <w:bottom w:val="nil"/>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 рублей - по коду БК _________;</w:t>
            </w:r>
          </w:p>
        </w:tc>
      </w:tr>
      <w:tr w:rsidR="007731AB" w:rsidRPr="007731AB" w:rsidTr="007731AB">
        <w:tc>
          <w:tcPr>
            <w:tcW w:w="3271" w:type="dxa"/>
            <w:gridSpan w:val="7"/>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c>
          <w:tcPr>
            <w:tcW w:w="1910" w:type="dxa"/>
            <w:gridSpan w:val="5"/>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(сумма прописью)</w:t>
            </w:r>
          </w:p>
        </w:tc>
        <w:tc>
          <w:tcPr>
            <w:tcW w:w="3841" w:type="dxa"/>
            <w:gridSpan w:val="7"/>
            <w:tcBorders>
              <w:top w:val="nil"/>
              <w:left w:val="nil"/>
              <w:bottom w:val="nil"/>
              <w:right w:val="nil"/>
            </w:tcBorders>
          </w:tcPr>
          <w:p w:rsidR="007731AB" w:rsidRPr="007731AB" w:rsidRDefault="007731AB" w:rsidP="007731AB">
            <w:pPr>
              <w:pStyle w:val="ConsPlusNormal"/>
              <w:rPr>
                <w:rFonts w:ascii="Times New Roman" w:hAnsi="Times New Roman" w:cs="Times New Roman"/>
                <w:sz w:val="18"/>
                <w:szCs w:val="18"/>
              </w:rPr>
            </w:pPr>
          </w:p>
        </w:tc>
      </w:tr>
      <w:tr w:rsidR="007731AB" w:rsidRPr="007731AB" w:rsidTr="007731AB">
        <w:tc>
          <w:tcPr>
            <w:tcW w:w="3271" w:type="dxa"/>
            <w:gridSpan w:val="7"/>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в 20___ году __________ (</w:t>
            </w:r>
          </w:p>
        </w:tc>
        <w:tc>
          <w:tcPr>
            <w:tcW w:w="1910" w:type="dxa"/>
            <w:gridSpan w:val="5"/>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3841" w:type="dxa"/>
            <w:gridSpan w:val="7"/>
            <w:tcBorders>
              <w:top w:val="nil"/>
              <w:left w:val="nil"/>
              <w:bottom w:val="nil"/>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 рублей - по коду БК _________;</w:t>
            </w:r>
          </w:p>
        </w:tc>
      </w:tr>
      <w:tr w:rsidR="007731AB" w:rsidRPr="007731AB" w:rsidTr="007731AB">
        <w:tc>
          <w:tcPr>
            <w:tcW w:w="3271" w:type="dxa"/>
            <w:gridSpan w:val="7"/>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c>
          <w:tcPr>
            <w:tcW w:w="1910" w:type="dxa"/>
            <w:gridSpan w:val="5"/>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(сумма прописью)</w:t>
            </w:r>
          </w:p>
        </w:tc>
        <w:tc>
          <w:tcPr>
            <w:tcW w:w="3841" w:type="dxa"/>
            <w:gridSpan w:val="7"/>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2.3. Размер Субсидии рассчитывается 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и нормативных затрат на выполнение работ </w:t>
            </w:r>
            <w:r w:rsidRPr="007731AB">
              <w:rPr>
                <w:rFonts w:ascii="Times New Roman" w:hAnsi="Times New Roman" w:cs="Times New Roman"/>
                <w:vertAlign w:val="superscript"/>
              </w:rPr>
              <w:t>&lt;2&gt;,</w:t>
            </w:r>
            <w:r w:rsidRPr="007731AB">
              <w:rPr>
                <w:rFonts w:ascii="Times New Roman" w:hAnsi="Times New Roman" w:cs="Times New Roman"/>
              </w:rPr>
              <w:t xml:space="preserve"> определяемых в соответствии с Положением.</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sz w:val="20"/>
                <w:vertAlign w:val="superscript"/>
              </w:rPr>
            </w:pPr>
            <w:r w:rsidRPr="007731AB">
              <w:rPr>
                <w:rFonts w:ascii="Times New Roman" w:hAnsi="Times New Roman" w:cs="Times New Roman"/>
                <w:sz w:val="20"/>
                <w:vertAlign w:val="superscript"/>
              </w:rPr>
              <w:t>&lt;2&gt;</w:t>
            </w:r>
            <w:r w:rsidRPr="007731AB">
              <w:rPr>
                <w:rFonts w:ascii="Times New Roman" w:hAnsi="Times New Roman" w:cs="Times New Roman"/>
                <w:sz w:val="20"/>
                <w:vertAlign w:val="subscript"/>
              </w:rPr>
              <w:t>При расчете размера Субсидии по решению Учредителя вместо нормативных затрат на выполнение работ могут использоваться затраты на выполнение работ. Указанное решение должно быть принято Учредителем не позднее срока предоставления Субсидии в текущем финансовом году.</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2.4. Изменение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outlineLvl w:val="1"/>
              <w:rPr>
                <w:rFonts w:ascii="Times New Roman" w:hAnsi="Times New Roman" w:cs="Times New Roman"/>
              </w:rPr>
            </w:pPr>
            <w:bookmarkStart w:id="15" w:name="P1207"/>
            <w:bookmarkEnd w:id="15"/>
            <w:r w:rsidRPr="007731AB">
              <w:rPr>
                <w:rFonts w:ascii="Times New Roman" w:hAnsi="Times New Roman" w:cs="Times New Roman"/>
              </w:rPr>
              <w:t>3. Порядок перечисления Субсидии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3.1. Перечисление Субсидии в соответствии с Положением осуществляется: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3.1.1. На лицевой счет, открытый Учреждению в управлении Федерального казначейства по Новгородской области;</w:t>
            </w:r>
          </w:p>
        </w:tc>
      </w:tr>
      <w:tr w:rsidR="007731AB" w:rsidRPr="007731AB" w:rsidTr="007731AB">
        <w:tc>
          <w:tcPr>
            <w:tcW w:w="4749" w:type="dxa"/>
            <w:gridSpan w:val="11"/>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lastRenderedPageBreak/>
              <w:t>3.1.2. На счет, открытый Учреждению в</w:t>
            </w:r>
          </w:p>
        </w:tc>
        <w:tc>
          <w:tcPr>
            <w:tcW w:w="4273" w:type="dxa"/>
            <w:gridSpan w:val="8"/>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4749" w:type="dxa"/>
            <w:gridSpan w:val="11"/>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c>
          <w:tcPr>
            <w:tcW w:w="4273" w:type="dxa"/>
            <w:gridSpan w:val="8"/>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sz w:val="18"/>
                <w:szCs w:val="18"/>
              </w:rPr>
              <w:t>(наименование кредитной организации)</w:t>
            </w:r>
            <w:r w:rsidRPr="007731AB">
              <w:rPr>
                <w:rFonts w:ascii="Times New Roman" w:hAnsi="Times New Roman" w:cs="Times New Roman"/>
                <w:vertAlign w:val="superscript"/>
              </w:rPr>
              <w:t>&lt;3&gt;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&lt;3&gt; Пункт 3.1.2 Соглашения заполняется в случае, если Субсидия перечисляется на счет, открытый муниципальному автономному учреждению в кредитной организации.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outlineLvl w:val="1"/>
              <w:rPr>
                <w:rFonts w:ascii="Times New Roman" w:hAnsi="Times New Roman" w:cs="Times New Roman"/>
              </w:rPr>
            </w:pPr>
            <w:r w:rsidRPr="007731AB">
              <w:rPr>
                <w:rFonts w:ascii="Times New Roman" w:hAnsi="Times New Roman" w:cs="Times New Roman"/>
              </w:rPr>
              <w:t>4. Права и обязанности Сторон</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4"/>
              <w:contextualSpacing/>
              <w:jc w:val="both"/>
              <w:rPr>
                <w:rFonts w:ascii="Times New Roman" w:hAnsi="Times New Roman" w:cs="Times New Roman"/>
              </w:rPr>
            </w:pPr>
            <w:r w:rsidRPr="007731AB">
              <w:rPr>
                <w:rFonts w:ascii="Times New Roman" w:hAnsi="Times New Roman" w:cs="Times New Roman"/>
              </w:rPr>
              <w:t>4.1. Учредитель обязуется: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4"/>
              <w:contextualSpacing/>
              <w:jc w:val="both"/>
              <w:rPr>
                <w:rFonts w:ascii="Times New Roman" w:hAnsi="Times New Roman" w:cs="Times New Roman"/>
              </w:rPr>
            </w:pPr>
            <w:r w:rsidRPr="007731AB">
              <w:rPr>
                <w:rFonts w:ascii="Times New Roman" w:hAnsi="Times New Roman" w:cs="Times New Roman"/>
              </w:rPr>
              <w:t xml:space="preserve">4.1.1. Обеспечить предоставление Субсидии в соответствии с </w:t>
            </w:r>
            <w:hyperlink w:anchor="P1179" w:history="1">
              <w:r w:rsidRPr="007731AB">
                <w:rPr>
                  <w:rFonts w:ascii="Times New Roman" w:hAnsi="Times New Roman" w:cs="Times New Roman"/>
                </w:rPr>
                <w:t>разделом 2</w:t>
              </w:r>
            </w:hyperlink>
            <w:r w:rsidRPr="007731AB">
              <w:rPr>
                <w:rFonts w:ascii="Times New Roman" w:hAnsi="Times New Roman" w:cs="Times New Roman"/>
              </w:rPr>
              <w:t xml:space="preserve"> настоящего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4"/>
              <w:contextualSpacing/>
              <w:jc w:val="both"/>
              <w:rPr>
                <w:rFonts w:ascii="Times New Roman" w:hAnsi="Times New Roman" w:cs="Times New Roman"/>
              </w:rPr>
            </w:pPr>
            <w:r w:rsidRPr="007731AB">
              <w:rPr>
                <w:rFonts w:ascii="Times New Roman" w:hAnsi="Times New Roman" w:cs="Times New Roman"/>
              </w:rPr>
              <w:t xml:space="preserve">4.1.2. Обеспечивать перечисление Субсидии на соответствующий счет, указанный в </w:t>
            </w:r>
            <w:hyperlink w:anchor="P1207" w:history="1">
              <w:r w:rsidRPr="007731AB">
                <w:rPr>
                  <w:rFonts w:ascii="Times New Roman" w:hAnsi="Times New Roman" w:cs="Times New Roman"/>
                </w:rPr>
                <w:t>разделе 3</w:t>
              </w:r>
            </w:hyperlink>
            <w:r w:rsidRPr="007731AB">
              <w:rPr>
                <w:rFonts w:ascii="Times New Roman" w:hAnsi="Times New Roman" w:cs="Times New Roman"/>
              </w:rPr>
              <w:t xml:space="preserve"> настоящего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4"/>
              <w:contextualSpacing/>
              <w:jc w:val="both"/>
              <w:rPr>
                <w:rFonts w:ascii="Times New Roman" w:hAnsi="Times New Roman" w:cs="Times New Roman"/>
              </w:rPr>
            </w:pPr>
            <w:bookmarkStart w:id="16" w:name="P1220"/>
            <w:bookmarkEnd w:id="16"/>
            <w:r w:rsidRPr="007731AB">
              <w:rPr>
                <w:rFonts w:ascii="Times New Roman" w:hAnsi="Times New Roman" w:cs="Times New Roman"/>
              </w:rPr>
              <w:t>4.1.3. Осуществлять контроль за выполнением Учреждением муниципального задания в соответствии с правилами осуществления контроля установленными органом, осуществляющим функции и полномочия учредителя и соблюдением Учреждением условий, установленных Положением и настоящим Соглашением;</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4"/>
              <w:contextualSpacing/>
              <w:jc w:val="both"/>
              <w:rPr>
                <w:rFonts w:ascii="Times New Roman" w:hAnsi="Times New Roman" w:cs="Times New Roman"/>
              </w:rPr>
            </w:pPr>
            <w:r w:rsidRPr="007731AB">
              <w:rPr>
                <w:rFonts w:ascii="Times New Roman" w:hAnsi="Times New Roman" w:cs="Times New Roman"/>
              </w:rPr>
              <w:t>4.1.4.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____ рабочих дней после получения предложений;</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4"/>
              <w:contextualSpacing/>
              <w:jc w:val="both"/>
              <w:rPr>
                <w:rFonts w:ascii="Times New Roman" w:hAnsi="Times New Roman" w:cs="Times New Roman"/>
              </w:rPr>
            </w:pPr>
            <w:r w:rsidRPr="007731AB">
              <w:rPr>
                <w:rFonts w:ascii="Times New Roman" w:hAnsi="Times New Roman" w:cs="Times New Roman"/>
              </w:rPr>
              <w:t>4.1.5. Осуществлять контроль за своевременностью и полнотой размещения Учреждением муниципального задания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4"/>
              <w:contextualSpacing/>
              <w:jc w:val="both"/>
              <w:rPr>
                <w:rFonts w:ascii="Times New Roman" w:hAnsi="Times New Roman" w:cs="Times New Roman"/>
              </w:rPr>
            </w:pPr>
            <w:r w:rsidRPr="007731AB">
              <w:rPr>
                <w:rFonts w:ascii="Times New Roman" w:hAnsi="Times New Roman" w:cs="Times New Roman"/>
              </w:rPr>
              <w:t xml:space="preserve">4.1.6. Выполнять иные обязательства, установленные бюджетным законодательством Российской Федерации, Положением и настоящим Соглашением </w:t>
            </w:r>
            <w:r w:rsidRPr="007731AB">
              <w:rPr>
                <w:rFonts w:ascii="Times New Roman" w:hAnsi="Times New Roman" w:cs="Times New Roman"/>
                <w:vertAlign w:val="superscript"/>
              </w:rPr>
              <w:t>&lt;4&gt;: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&lt;4&gt; Указываются иные конкретные обязательства (при наличии).</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4.1.6.1.</w:t>
            </w:r>
          </w:p>
        </w:tc>
        <w:tc>
          <w:tcPr>
            <w:tcW w:w="7735" w:type="dxa"/>
            <w:gridSpan w:val="16"/>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4.1.6.2.</w:t>
            </w:r>
          </w:p>
        </w:tc>
        <w:tc>
          <w:tcPr>
            <w:tcW w:w="7735" w:type="dxa"/>
            <w:gridSpan w:val="16"/>
            <w:tcBorders>
              <w:top w:val="single" w:sz="4" w:space="0" w:color="auto"/>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4.2. Учредитель вправе:</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4.2.1. Запрашивать у Учреждения информацию и документы, необходимые для осуществления контроля за выполнением Учреждением муниципального задания;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bookmarkStart w:id="17" w:name="P1232"/>
            <w:bookmarkEnd w:id="17"/>
            <w:r w:rsidRPr="007731AB">
              <w:rPr>
                <w:rFonts w:ascii="Times New Roman" w:hAnsi="Times New Roman" w:cs="Times New Roman"/>
              </w:rPr>
              <w:t>4.2.2. Принимать решение об изменении размера Субсидии: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4.2.2.1. При изменении показателей, характеризующих объем муниципальных услуг (работ), установленных в муниципальном задании, в случае:</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4.2.2.1.1. Уменьшения Учредителю ранее утвержденных лимитов бюджетных обязательств, указанных в </w:t>
            </w:r>
            <w:hyperlink w:anchor="P1182" w:history="1">
              <w:r w:rsidRPr="007731AB">
                <w:rPr>
                  <w:rFonts w:ascii="Times New Roman" w:hAnsi="Times New Roman" w:cs="Times New Roman"/>
                </w:rPr>
                <w:t>пункте 2.2</w:t>
              </w:r>
            </w:hyperlink>
            <w:r w:rsidRPr="007731AB">
              <w:rPr>
                <w:rFonts w:ascii="Times New Roman" w:hAnsi="Times New Roman" w:cs="Times New Roman"/>
              </w:rPr>
              <w:t xml:space="preserve"> настоящего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4.2.2.1.2. Увеличения (при наличии у Учредителя лимитов бюджетных обязательств) или уменьшения потребности в оказании муниципальных услуг (выполнении работ);</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4.2.2.2. Без изменения показателей, характеризующих объем муниципальных услуг </w:t>
            </w:r>
            <w:r w:rsidRPr="007731AB">
              <w:rPr>
                <w:rFonts w:ascii="Times New Roman" w:hAnsi="Times New Roman" w:cs="Times New Roman"/>
              </w:rPr>
              <w:lastRenderedPageBreak/>
              <w:t>(работ), установленных в муниципальном задании, в случае внесения изменений в нормативные затраты в связи с изменением размеров выплат работникам (отдельным категориям работников) Учреждения, непосредственно связанных с оказанием муниципальной услуги (выполнением работы), иных выплат, связанных с оказанием муниципальной услуги (выполнением работы), приводящих к изменению объема финансового обеспечения выполнения муниципального задания, вследствие принятия нормативных правовых актов Российской Федерации, Новгородской области (внесения изменений в нормативные правовые акты Российской Федерации, Новгородской области);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lastRenderedPageBreak/>
              <w:t xml:space="preserve">4.2.3. Осуществлять иные права, установленные бюджетным законодательством Российской Федерации, Положением и настоящим Соглашением </w:t>
            </w:r>
            <w:r w:rsidRPr="007731AB">
              <w:rPr>
                <w:rFonts w:ascii="Times New Roman" w:hAnsi="Times New Roman" w:cs="Times New Roman"/>
                <w:vertAlign w:val="superscript"/>
              </w:rPr>
              <w:t>&lt;5&gt;: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&lt;5&gt; Указываются иные конкретные права (при наличии).</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4.2.3.1.</w:t>
            </w:r>
          </w:p>
        </w:tc>
        <w:tc>
          <w:tcPr>
            <w:tcW w:w="7735" w:type="dxa"/>
            <w:gridSpan w:val="16"/>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4.2.3.2.</w:t>
            </w:r>
          </w:p>
        </w:tc>
        <w:tc>
          <w:tcPr>
            <w:tcW w:w="7735" w:type="dxa"/>
            <w:gridSpan w:val="16"/>
            <w:tcBorders>
              <w:top w:val="single" w:sz="4" w:space="0" w:color="auto"/>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4.3. Учреждение обязуется: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4.3.1. Представлять в течение ____ дней по запросу Учредителя информацию и документы, необходимые для осуществления контроля, предусмотренного </w:t>
            </w:r>
            <w:hyperlink w:anchor="P1220" w:history="1">
              <w:r w:rsidRPr="007731AB">
                <w:rPr>
                  <w:rFonts w:ascii="Times New Roman" w:hAnsi="Times New Roman" w:cs="Times New Roman"/>
                </w:rPr>
                <w:t>пунктом 4.1.3</w:t>
              </w:r>
            </w:hyperlink>
            <w:r w:rsidRPr="007731AB">
              <w:rPr>
                <w:rFonts w:ascii="Times New Roman" w:hAnsi="Times New Roman" w:cs="Times New Roman"/>
              </w:rPr>
              <w:t xml:space="preserve"> настоящего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4.3.2. Направлять средства Субсидии на выплаты, установленные планом финансово-хозяйственной деятельности Учреждения (далее - план ФХД), сформированным и утвержденным в порядке, определенном</w:t>
            </w:r>
          </w:p>
        </w:tc>
      </w:tr>
      <w:tr w:rsidR="007731AB" w:rsidRPr="007731AB" w:rsidTr="007731AB">
        <w:trPr>
          <w:trHeight w:val="265"/>
        </w:trPr>
        <w:tc>
          <w:tcPr>
            <w:tcW w:w="8171" w:type="dxa"/>
            <w:gridSpan w:val="17"/>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sz w:val="18"/>
                <w:szCs w:val="18"/>
              </w:rPr>
            </w:pPr>
            <w:r w:rsidRPr="007731AB">
              <w:rPr>
                <w:rFonts w:ascii="Times New Roman" w:hAnsi="Times New Roman" w:cs="Times New Roman"/>
                <w:sz w:val="18"/>
                <w:szCs w:val="18"/>
              </w:rPr>
              <w:t>(реквизиты приказа Учредителя)</w:t>
            </w:r>
          </w:p>
        </w:tc>
        <w:tc>
          <w:tcPr>
            <w:tcW w:w="851" w:type="dxa"/>
            <w:gridSpan w:val="2"/>
            <w:tcBorders>
              <w:top w:val="nil"/>
              <w:left w:val="nil"/>
              <w:bottom w:val="nil"/>
              <w:right w:val="nil"/>
            </w:tcBorders>
          </w:tcPr>
          <w:p w:rsidR="007731AB" w:rsidRPr="007731AB" w:rsidRDefault="007731AB" w:rsidP="007731AB">
            <w:pPr>
              <w:pStyle w:val="ConsPlusNormal"/>
              <w:rPr>
                <w:rFonts w:ascii="Times New Roman" w:hAnsi="Times New Roman" w:cs="Times New Roman"/>
              </w:rPr>
            </w:pP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&lt;6&gt; Указываются реквизиты приказа Учредителя, определяющего порядок составления и утверждения плана ФХД Учреждения.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4.3.3. Представлять Учредителю в соответствии с Положением:</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4.3.3.1. Предварительный </w:t>
            </w:r>
            <w:hyperlink w:anchor="P734" w:history="1">
              <w:r w:rsidRPr="007731AB">
                <w:rPr>
                  <w:rFonts w:ascii="Times New Roman" w:hAnsi="Times New Roman" w:cs="Times New Roman"/>
                </w:rPr>
                <w:t>отчет</w:t>
              </w:r>
            </w:hyperlink>
            <w:r w:rsidRPr="007731AB">
              <w:rPr>
                <w:rFonts w:ascii="Times New Roman" w:hAnsi="Times New Roman" w:cs="Times New Roman"/>
              </w:rPr>
              <w:t xml:space="preserve"> об исполнении муниципального задания </w:t>
            </w:r>
            <w:r w:rsidRPr="007731AB">
              <w:rPr>
                <w:rFonts w:ascii="Times New Roman" w:hAnsi="Times New Roman" w:cs="Times New Roman"/>
                <w:vertAlign w:val="superscript"/>
              </w:rPr>
              <w:t>&lt;7&gt;,</w:t>
            </w:r>
            <w:r w:rsidRPr="007731AB">
              <w:rPr>
                <w:rFonts w:ascii="Times New Roman" w:hAnsi="Times New Roman" w:cs="Times New Roman"/>
              </w:rPr>
              <w:t xml:space="preserve"> составленный по форме, предусмотренной для отчета о выполнении муниципального задания (приложение N 2 к Положению), в срок до "___" __________ 20___ года.</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&lt;7&gt; Указывается срок предоставления предварительного отчета об исполнении муниципального задания, соответствующий сроку, установленному Учредителем в муниципальном задании, но не позднее 10 декабря текущего финансового года.</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4.3.3.2. Отчет о выполнении муниципального задания по форме, согласно приложению 2 к Положению, в срок до "___" __________ 20___ года </w:t>
            </w:r>
            <w:r w:rsidRPr="007731AB">
              <w:rPr>
                <w:rFonts w:ascii="Times New Roman" w:hAnsi="Times New Roman" w:cs="Times New Roman"/>
                <w:vertAlign w:val="superscript"/>
              </w:rPr>
              <w:t>&lt;8&gt;.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&lt;8&gt; Указывается срок представления отчета об исполнении муниципального задания, соответствующий сроку, установленному Учредителем в муниципальном задании, но не позднее 1 февраля финансового года, следующего за годом предоставления Субсидии.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4.3.4. Выполнять иные обязательства, установленные бюджетным законодательством Российской Федерации, Положением и настоящим Соглашением </w:t>
            </w:r>
            <w:r w:rsidRPr="007731AB">
              <w:rPr>
                <w:rFonts w:ascii="Times New Roman" w:hAnsi="Times New Roman" w:cs="Times New Roman"/>
                <w:vertAlign w:val="superscript"/>
              </w:rPr>
              <w:t>&lt;9&gt;: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&lt;9&gt; Указываются иные конкретные обязательства (при наличии).</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4.3.4.1.</w:t>
            </w:r>
          </w:p>
        </w:tc>
        <w:tc>
          <w:tcPr>
            <w:tcW w:w="7735" w:type="dxa"/>
            <w:gridSpan w:val="16"/>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4.3.4.2.</w:t>
            </w:r>
          </w:p>
        </w:tc>
        <w:tc>
          <w:tcPr>
            <w:tcW w:w="7735" w:type="dxa"/>
            <w:gridSpan w:val="16"/>
            <w:tcBorders>
              <w:top w:val="single" w:sz="4" w:space="0" w:color="auto"/>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lastRenderedPageBreak/>
              <w:t>4.4. Учреждение вправе:</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4.4.1. Направлять не использованный в 20___ году </w:t>
            </w:r>
            <w:r w:rsidRPr="007731AB">
              <w:rPr>
                <w:rFonts w:ascii="Times New Roman" w:hAnsi="Times New Roman" w:cs="Times New Roman"/>
                <w:vertAlign w:val="superscript"/>
              </w:rPr>
              <w:t>&lt;10&gt;</w:t>
            </w:r>
            <w:r w:rsidRPr="007731AB">
              <w:rPr>
                <w:rFonts w:ascii="Times New Roman" w:hAnsi="Times New Roman" w:cs="Times New Roman"/>
              </w:rPr>
              <w:t xml:space="preserve"> остаток Субсидии на осуществление в 20____ году </w:t>
            </w:r>
            <w:r w:rsidRPr="007731AB">
              <w:rPr>
                <w:rFonts w:ascii="Times New Roman" w:hAnsi="Times New Roman" w:cs="Times New Roman"/>
                <w:vertAlign w:val="superscript"/>
              </w:rPr>
              <w:t>&lt;11&gt;</w:t>
            </w:r>
            <w:r w:rsidRPr="007731AB">
              <w:rPr>
                <w:rFonts w:ascii="Times New Roman" w:hAnsi="Times New Roman" w:cs="Times New Roman"/>
              </w:rPr>
              <w:t xml:space="preserve"> расходов в соответствии с планом ФХД для достижения целей, предусмотренных уставом Учреждения, за исключением средств Субсидии, подлежащих возврату в бюджет Солецкого муниципального округа;</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&lt;10&gt; Указывается год предоставления Субсидии.</w:t>
            </w:r>
          </w:p>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vertAlign w:val="subscript"/>
              </w:rPr>
              <w:t>&lt;11&gt; Указывается год, следующий за годом предоставления Субсидии.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4.4.2. Направлять Учредителю предложения по исполнению настоящего Соглашения, в том числе по изменению размера Субсидии;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4.4.3. Обращаться к Учредителю за разъяснениями в связи с исполнением настоящего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4.4.4. Осуществлять иные права, установленные бюджетным законодательством Российской Федерации, Положением и настоящим Соглашением </w:t>
            </w:r>
            <w:r w:rsidRPr="007731AB">
              <w:rPr>
                <w:rFonts w:ascii="Times New Roman" w:hAnsi="Times New Roman" w:cs="Times New Roman"/>
                <w:vertAlign w:val="superscript"/>
              </w:rPr>
              <w:t>&lt;12&gt;.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&lt;12&gt; Указываются иные конкретные права (при наличии).</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4.4.4.1.</w:t>
            </w:r>
          </w:p>
        </w:tc>
        <w:tc>
          <w:tcPr>
            <w:tcW w:w="7735" w:type="dxa"/>
            <w:gridSpan w:val="16"/>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1287" w:type="dxa"/>
            <w:gridSpan w:val="3"/>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4.4.4.2.</w:t>
            </w:r>
          </w:p>
        </w:tc>
        <w:tc>
          <w:tcPr>
            <w:tcW w:w="7735" w:type="dxa"/>
            <w:gridSpan w:val="16"/>
            <w:tcBorders>
              <w:top w:val="single" w:sz="4" w:space="0" w:color="auto"/>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outlineLvl w:val="1"/>
              <w:rPr>
                <w:rFonts w:ascii="Times New Roman" w:hAnsi="Times New Roman" w:cs="Times New Roman"/>
              </w:rPr>
            </w:pPr>
            <w:r w:rsidRPr="007731AB">
              <w:rPr>
                <w:rFonts w:ascii="Times New Roman" w:hAnsi="Times New Roman" w:cs="Times New Roman"/>
              </w:rPr>
              <w:t>5. Ответственность Сторон</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5.2. Иные положения об ответственности за неисполнение или ненадлежащее исполнение Сторонами обязательств по настоящему Соглашению </w:t>
            </w:r>
            <w:r w:rsidRPr="007731AB">
              <w:rPr>
                <w:rFonts w:ascii="Times New Roman" w:hAnsi="Times New Roman" w:cs="Times New Roman"/>
                <w:vertAlign w:val="superscript"/>
              </w:rPr>
              <w:t>&lt;13&gt;.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&lt;13&gt; Указываются иные конкретные положения (при наличии).</w:t>
            </w:r>
          </w:p>
        </w:tc>
      </w:tr>
      <w:tr w:rsidR="007731AB" w:rsidRPr="007731AB" w:rsidTr="007731AB">
        <w:tc>
          <w:tcPr>
            <w:tcW w:w="1057" w:type="dxa"/>
            <w:gridSpan w:val="2"/>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5.2.1.</w:t>
            </w:r>
          </w:p>
        </w:tc>
        <w:tc>
          <w:tcPr>
            <w:tcW w:w="7965" w:type="dxa"/>
            <w:gridSpan w:val="17"/>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1057" w:type="dxa"/>
            <w:gridSpan w:val="2"/>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5.2.2.</w:t>
            </w:r>
          </w:p>
        </w:tc>
        <w:tc>
          <w:tcPr>
            <w:tcW w:w="7965" w:type="dxa"/>
            <w:gridSpan w:val="17"/>
            <w:tcBorders>
              <w:top w:val="single" w:sz="4" w:space="0" w:color="auto"/>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outlineLvl w:val="1"/>
              <w:rPr>
                <w:rFonts w:ascii="Times New Roman" w:hAnsi="Times New Roman" w:cs="Times New Roman"/>
              </w:rPr>
            </w:pPr>
            <w:r w:rsidRPr="007731AB">
              <w:rPr>
                <w:rFonts w:ascii="Times New Roman" w:hAnsi="Times New Roman" w:cs="Times New Roman"/>
              </w:rPr>
              <w:t>6. Иные условия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6.1. Иные условия по настоящему Соглашению </w:t>
            </w:r>
            <w:r w:rsidRPr="007731AB">
              <w:rPr>
                <w:rFonts w:ascii="Times New Roman" w:hAnsi="Times New Roman" w:cs="Times New Roman"/>
                <w:vertAlign w:val="superscript"/>
              </w:rPr>
              <w:t>&lt;14&gt;.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w:t>
            </w:r>
          </w:p>
          <w:p w:rsidR="007731AB" w:rsidRPr="007731AB" w:rsidRDefault="007731AB" w:rsidP="007731AB">
            <w:pPr>
              <w:pStyle w:val="ConsPlusNormal"/>
              <w:ind w:firstLine="283"/>
              <w:jc w:val="both"/>
              <w:rPr>
                <w:rFonts w:ascii="Times New Roman" w:hAnsi="Times New Roman" w:cs="Times New Roman"/>
                <w:vertAlign w:val="subscript"/>
              </w:rPr>
            </w:pPr>
            <w:r w:rsidRPr="007731AB">
              <w:rPr>
                <w:rFonts w:ascii="Times New Roman" w:hAnsi="Times New Roman" w:cs="Times New Roman"/>
                <w:vertAlign w:val="subscript"/>
              </w:rPr>
              <w:t>&lt;14&gt; Указываются иные конкретные условия помимо условий, установленных настоящей Типовой формой (при наличии).</w:t>
            </w:r>
          </w:p>
        </w:tc>
      </w:tr>
      <w:tr w:rsidR="007731AB" w:rsidRPr="007731AB" w:rsidTr="007731AB">
        <w:tc>
          <w:tcPr>
            <w:tcW w:w="1057" w:type="dxa"/>
            <w:gridSpan w:val="2"/>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6.1.1.</w:t>
            </w:r>
          </w:p>
        </w:tc>
        <w:tc>
          <w:tcPr>
            <w:tcW w:w="7965" w:type="dxa"/>
            <w:gridSpan w:val="17"/>
            <w:tcBorders>
              <w:top w:val="nil"/>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1057" w:type="dxa"/>
            <w:gridSpan w:val="2"/>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6.1.2.</w:t>
            </w:r>
          </w:p>
        </w:tc>
        <w:tc>
          <w:tcPr>
            <w:tcW w:w="7965" w:type="dxa"/>
            <w:gridSpan w:val="17"/>
            <w:tcBorders>
              <w:top w:val="single" w:sz="4" w:space="0" w:color="auto"/>
              <w:left w:val="nil"/>
              <w:bottom w:val="single" w:sz="4" w:space="0" w:color="auto"/>
              <w:right w:val="nil"/>
            </w:tcBorders>
          </w:tcPr>
          <w:p w:rsidR="007731AB" w:rsidRPr="007731AB" w:rsidRDefault="007731AB" w:rsidP="007731AB">
            <w:pPr>
              <w:pStyle w:val="ConsPlusNormal"/>
              <w:jc w:val="right"/>
              <w:rPr>
                <w:rFonts w:ascii="Times New Roman" w:hAnsi="Times New Roman" w:cs="Times New Roman"/>
              </w:rPr>
            </w:pPr>
            <w:r w:rsidRPr="007731AB">
              <w:rPr>
                <w:rFonts w:ascii="Times New Roman" w:hAnsi="Times New Roman" w:cs="Times New Roman"/>
              </w:rPr>
              <w:t>.</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jc w:val="center"/>
              <w:outlineLvl w:val="1"/>
              <w:rPr>
                <w:rFonts w:ascii="Times New Roman" w:hAnsi="Times New Roman" w:cs="Times New Roman"/>
              </w:rPr>
            </w:pPr>
            <w:r w:rsidRPr="007731AB">
              <w:rPr>
                <w:rFonts w:ascii="Times New Roman" w:hAnsi="Times New Roman" w:cs="Times New Roman"/>
              </w:rPr>
              <w:t>7. Заключительные положения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7.1. Расторжение Соглашения осуществляется по соглашению Сторон и оформляется в виде соглашения о расторжении настоящего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7.2. При досрочном прекращении выполнения муниципального задания по установленным </w:t>
            </w:r>
            <w:r w:rsidRPr="007731AB">
              <w:rPr>
                <w:rFonts w:ascii="Times New Roman" w:hAnsi="Times New Roman" w:cs="Times New Roman"/>
              </w:rPr>
              <w:lastRenderedPageBreak/>
              <w:t>в нем основаниям неиспользованные остатки Субсидии в размере, соответствующем показателям, характеризующим объем не оказанных муниципальных услуг (невыполненных работ), подлежат перечислению Учреждением в бюджет Солецкого муниципального округа в установленном порядке.</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lastRenderedPageBreak/>
              <w:t>7.3.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 достижении согласия споры между Сторонами решаются в судебном порядке.</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7.4.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1182" w:history="1">
              <w:r w:rsidRPr="007731AB">
                <w:rPr>
                  <w:rFonts w:ascii="Times New Roman" w:hAnsi="Times New Roman" w:cs="Times New Roman"/>
                </w:rPr>
                <w:t>пункте 2.2</w:t>
              </w:r>
            </w:hyperlink>
            <w:r w:rsidRPr="007731AB">
              <w:rPr>
                <w:rFonts w:ascii="Times New Roman" w:hAnsi="Times New Roman" w:cs="Times New Roman"/>
              </w:rPr>
              <w:t xml:space="preserve"> настоящего Соглашения, и действует до полного исполнения Сторонами своих обязательств по настоящему Соглашению.</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 xml:space="preserve">7.5. Изменение настоящего Соглашения, в том числе в соответствии с положениями </w:t>
            </w:r>
            <w:hyperlink w:anchor="P1232" w:history="1">
              <w:r w:rsidRPr="007731AB">
                <w:rPr>
                  <w:rFonts w:ascii="Times New Roman" w:hAnsi="Times New Roman" w:cs="Times New Roman"/>
                </w:rPr>
                <w:t>пункта 4.2.2</w:t>
              </w:r>
            </w:hyperlink>
            <w:r w:rsidRPr="007731AB">
              <w:rPr>
                <w:rFonts w:ascii="Times New Roman" w:hAnsi="Times New Roman" w:cs="Times New Roman"/>
              </w:rPr>
              <w:t xml:space="preserve"> настоящего Соглашения, осуществляется по соглашению Сторон и оформляется в виде дополнительного соглашения, являющегося неотъемлемой частью настоящего Соглашения.</w:t>
            </w:r>
          </w:p>
        </w:tc>
      </w:tr>
      <w:tr w:rsidR="007731AB" w:rsidRPr="007731AB" w:rsidTr="007731AB">
        <w:tc>
          <w:tcPr>
            <w:tcW w:w="9022" w:type="dxa"/>
            <w:gridSpan w:val="19"/>
            <w:tcBorders>
              <w:top w:val="nil"/>
              <w:left w:val="nil"/>
              <w:bottom w:val="nil"/>
              <w:right w:val="nil"/>
            </w:tcBorders>
          </w:tcPr>
          <w:p w:rsidR="007731AB" w:rsidRPr="007731AB" w:rsidRDefault="007731AB" w:rsidP="007731AB">
            <w:pPr>
              <w:pStyle w:val="ConsPlusNormal"/>
              <w:ind w:firstLine="283"/>
              <w:jc w:val="both"/>
              <w:rPr>
                <w:rFonts w:ascii="Times New Roman" w:hAnsi="Times New Roman" w:cs="Times New Roman"/>
              </w:rPr>
            </w:pPr>
            <w:r w:rsidRPr="007731AB">
              <w:rPr>
                <w:rFonts w:ascii="Times New Roman" w:hAnsi="Times New Roman" w:cs="Times New Roman"/>
              </w:rPr>
              <w:t>7.6. Настоящее Соглашение составлено в двух экземплярах, имеющих одинаковую юридическую силу, по одному для каждой из Сторон.</w:t>
            </w:r>
          </w:p>
        </w:tc>
      </w:tr>
      <w:tr w:rsidR="007731AB" w:rsidRPr="007731AB" w:rsidTr="007731AB">
        <w:tc>
          <w:tcPr>
            <w:tcW w:w="9022" w:type="dxa"/>
            <w:gridSpan w:val="19"/>
            <w:tcBorders>
              <w:top w:val="nil"/>
              <w:left w:val="nil"/>
              <w:bottom w:val="single" w:sz="4" w:space="0" w:color="auto"/>
              <w:right w:val="nil"/>
            </w:tcBorders>
          </w:tcPr>
          <w:p w:rsidR="007731AB" w:rsidRPr="007731AB" w:rsidRDefault="007731AB" w:rsidP="007731AB">
            <w:pPr>
              <w:pStyle w:val="ConsPlusNormal"/>
              <w:jc w:val="center"/>
              <w:outlineLvl w:val="1"/>
              <w:rPr>
                <w:rFonts w:ascii="Times New Roman" w:hAnsi="Times New Roman" w:cs="Times New Roman"/>
              </w:rPr>
            </w:pPr>
            <w:r w:rsidRPr="007731AB">
              <w:rPr>
                <w:rFonts w:ascii="Times New Roman" w:hAnsi="Times New Roman" w:cs="Times New Roman"/>
              </w:rPr>
              <w:t>8. Платежные реквизиты Сторон</w:t>
            </w:r>
          </w:p>
        </w:tc>
      </w:tr>
      <w:tr w:rsidR="007731AB" w:rsidRPr="007731AB" w:rsidTr="007731AB">
        <w:tblPrEx>
          <w:tblBorders>
            <w:left w:val="single" w:sz="4" w:space="0" w:color="auto"/>
            <w:right w:val="single" w:sz="4" w:space="0" w:color="auto"/>
            <w:insideH w:val="single" w:sz="4" w:space="0" w:color="auto"/>
            <w:insideV w:val="single" w:sz="4" w:space="0" w:color="auto"/>
          </w:tblBorders>
        </w:tblPrEx>
        <w:tc>
          <w:tcPr>
            <w:tcW w:w="4409" w:type="dxa"/>
            <w:gridSpan w:val="10"/>
            <w:tcBorders>
              <w:top w:val="single" w:sz="4" w:space="0" w:color="auto"/>
              <w:bottom w:val="single" w:sz="4" w:space="0" w:color="auto"/>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Наименование Учредителя</w:t>
            </w:r>
          </w:p>
        </w:tc>
        <w:tc>
          <w:tcPr>
            <w:tcW w:w="4613" w:type="dxa"/>
            <w:gridSpan w:val="9"/>
            <w:tcBorders>
              <w:top w:val="single" w:sz="4" w:space="0" w:color="auto"/>
              <w:bottom w:val="single" w:sz="4" w:space="0" w:color="auto"/>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Наименование Учреждения</w:t>
            </w:r>
          </w:p>
        </w:tc>
      </w:tr>
      <w:tr w:rsidR="007731AB" w:rsidRPr="007731AB" w:rsidTr="007731AB">
        <w:tblPrEx>
          <w:tblBorders>
            <w:left w:val="single" w:sz="4" w:space="0" w:color="auto"/>
            <w:right w:val="single" w:sz="4" w:space="0" w:color="auto"/>
            <w:insideH w:val="single" w:sz="4" w:space="0" w:color="auto"/>
            <w:insideV w:val="single" w:sz="4" w:space="0" w:color="auto"/>
          </w:tblBorders>
        </w:tblPrEx>
        <w:tc>
          <w:tcPr>
            <w:tcW w:w="4409" w:type="dxa"/>
            <w:gridSpan w:val="10"/>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Наименование Учредителя</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ОГРН, ОКТМО</w:t>
            </w:r>
          </w:p>
        </w:tc>
        <w:tc>
          <w:tcPr>
            <w:tcW w:w="4613" w:type="dxa"/>
            <w:gridSpan w:val="9"/>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Наименование Учреждения</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ОГРН, ОКТМО</w:t>
            </w:r>
          </w:p>
        </w:tc>
      </w:tr>
      <w:tr w:rsidR="007731AB" w:rsidRPr="007731AB" w:rsidTr="007731AB">
        <w:tblPrEx>
          <w:tblBorders>
            <w:left w:val="single" w:sz="4" w:space="0" w:color="auto"/>
            <w:right w:val="single" w:sz="4" w:space="0" w:color="auto"/>
            <w:insideH w:val="single" w:sz="4" w:space="0" w:color="auto"/>
            <w:insideV w:val="single" w:sz="4" w:space="0" w:color="auto"/>
          </w:tblBorders>
        </w:tblPrEx>
        <w:tc>
          <w:tcPr>
            <w:tcW w:w="4409" w:type="dxa"/>
            <w:gridSpan w:val="10"/>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Место нахождения:</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(юридический адрес)</w:t>
            </w:r>
          </w:p>
        </w:tc>
        <w:tc>
          <w:tcPr>
            <w:tcW w:w="4613" w:type="dxa"/>
            <w:gridSpan w:val="9"/>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Место нахождения:</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(юридический адрес)</w:t>
            </w:r>
          </w:p>
        </w:tc>
      </w:tr>
      <w:tr w:rsidR="007731AB" w:rsidRPr="007731AB" w:rsidTr="007731AB">
        <w:tblPrEx>
          <w:tblBorders>
            <w:left w:val="single" w:sz="4" w:space="0" w:color="auto"/>
            <w:right w:val="single" w:sz="4" w:space="0" w:color="auto"/>
            <w:insideH w:val="single" w:sz="4" w:space="0" w:color="auto"/>
            <w:insideV w:val="single" w:sz="4" w:space="0" w:color="auto"/>
          </w:tblBorders>
        </w:tblPrEx>
        <w:tc>
          <w:tcPr>
            <w:tcW w:w="4409" w:type="dxa"/>
            <w:gridSpan w:val="10"/>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ИНН/КПП</w:t>
            </w:r>
          </w:p>
        </w:tc>
        <w:tc>
          <w:tcPr>
            <w:tcW w:w="4613" w:type="dxa"/>
            <w:gridSpan w:val="9"/>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ИНН/КПП</w:t>
            </w:r>
          </w:p>
        </w:tc>
      </w:tr>
      <w:tr w:rsidR="007731AB" w:rsidRPr="007731AB" w:rsidTr="007731AB">
        <w:tblPrEx>
          <w:tblBorders>
            <w:left w:val="single" w:sz="4" w:space="0" w:color="auto"/>
            <w:right w:val="single" w:sz="4" w:space="0" w:color="auto"/>
            <w:insideH w:val="single" w:sz="4" w:space="0" w:color="auto"/>
            <w:insideV w:val="single" w:sz="4" w:space="0" w:color="auto"/>
          </w:tblBorders>
        </w:tblPrEx>
        <w:tc>
          <w:tcPr>
            <w:tcW w:w="4409" w:type="dxa"/>
            <w:gridSpan w:val="10"/>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Платежные реквизиты:</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Наименование Банка Получателя БИК</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Расчетный счет</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Лицевой счет</w:t>
            </w:r>
          </w:p>
        </w:tc>
        <w:tc>
          <w:tcPr>
            <w:tcW w:w="4613" w:type="dxa"/>
            <w:gridSpan w:val="9"/>
            <w:tcBorders>
              <w:top w:val="single" w:sz="4" w:space="0" w:color="auto"/>
              <w:bottom w:val="single" w:sz="4" w:space="0" w:color="auto"/>
            </w:tcBorders>
          </w:tcPr>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Платежные реквизиты:</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Наименование Банка Получателя</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(наименование кредитной организации)</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БИК</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Расчетный счет</w:t>
            </w:r>
          </w:p>
          <w:p w:rsidR="007731AB" w:rsidRPr="007731AB" w:rsidRDefault="007731AB" w:rsidP="007731AB">
            <w:pPr>
              <w:pStyle w:val="ConsPlusNormal"/>
              <w:jc w:val="both"/>
              <w:rPr>
                <w:rFonts w:ascii="Times New Roman" w:hAnsi="Times New Roman" w:cs="Times New Roman"/>
              </w:rPr>
            </w:pPr>
            <w:r w:rsidRPr="007731AB">
              <w:rPr>
                <w:rFonts w:ascii="Times New Roman" w:hAnsi="Times New Roman" w:cs="Times New Roman"/>
              </w:rPr>
              <w:t>Лицевой счет</w:t>
            </w:r>
          </w:p>
        </w:tc>
      </w:tr>
      <w:tr w:rsidR="007731AB" w:rsidRPr="007731AB" w:rsidTr="007731AB">
        <w:tblPrEx>
          <w:tblBorders>
            <w:insideH w:val="single" w:sz="4" w:space="0" w:color="auto"/>
          </w:tblBorders>
        </w:tblPrEx>
        <w:tc>
          <w:tcPr>
            <w:tcW w:w="9022" w:type="dxa"/>
            <w:gridSpan w:val="19"/>
            <w:tcBorders>
              <w:top w:val="single" w:sz="4" w:space="0" w:color="auto"/>
              <w:left w:val="nil"/>
              <w:bottom w:val="single" w:sz="4" w:space="0" w:color="auto"/>
              <w:right w:val="nil"/>
            </w:tcBorders>
          </w:tcPr>
          <w:p w:rsidR="007731AB" w:rsidRPr="007731AB" w:rsidRDefault="007731AB" w:rsidP="007731AB">
            <w:pPr>
              <w:pStyle w:val="ConsPlusNormal"/>
              <w:jc w:val="center"/>
              <w:outlineLvl w:val="1"/>
              <w:rPr>
                <w:rFonts w:ascii="Times New Roman" w:hAnsi="Times New Roman" w:cs="Times New Roman"/>
              </w:rPr>
            </w:pPr>
            <w:r w:rsidRPr="007731AB">
              <w:rPr>
                <w:rFonts w:ascii="Times New Roman" w:hAnsi="Times New Roman" w:cs="Times New Roman"/>
              </w:rPr>
              <w:t>9. Подписи Сторон</w:t>
            </w:r>
          </w:p>
        </w:tc>
      </w:tr>
      <w:tr w:rsidR="007731AB" w:rsidRPr="007731AB" w:rsidTr="007731AB">
        <w:tblPrEx>
          <w:tblBorders>
            <w:left w:val="single" w:sz="4" w:space="0" w:color="auto"/>
            <w:right w:val="single" w:sz="4" w:space="0" w:color="auto"/>
            <w:insideH w:val="single" w:sz="4" w:space="0" w:color="auto"/>
            <w:insideV w:val="single" w:sz="4" w:space="0" w:color="auto"/>
          </w:tblBorders>
        </w:tblPrEx>
        <w:tc>
          <w:tcPr>
            <w:tcW w:w="4409" w:type="dxa"/>
            <w:gridSpan w:val="10"/>
            <w:tcBorders>
              <w:top w:val="single" w:sz="4" w:space="0" w:color="auto"/>
              <w:bottom w:val="single" w:sz="4" w:space="0" w:color="auto"/>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Наименование Учредителя</w:t>
            </w:r>
          </w:p>
        </w:tc>
        <w:tc>
          <w:tcPr>
            <w:tcW w:w="4613" w:type="dxa"/>
            <w:gridSpan w:val="9"/>
            <w:tcBorders>
              <w:top w:val="single" w:sz="4" w:space="0" w:color="auto"/>
              <w:bottom w:val="single" w:sz="4" w:space="0" w:color="auto"/>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Наименование Учреждения</w:t>
            </w:r>
          </w:p>
        </w:tc>
      </w:tr>
      <w:tr w:rsidR="007731AB" w:rsidRPr="007731AB" w:rsidTr="007731AB">
        <w:tblPrEx>
          <w:tblBorders>
            <w:left w:val="single" w:sz="4" w:space="0" w:color="auto"/>
            <w:right w:val="single" w:sz="4" w:space="0" w:color="auto"/>
            <w:insideH w:val="single" w:sz="4" w:space="0" w:color="auto"/>
          </w:tblBorders>
        </w:tblPrEx>
        <w:tc>
          <w:tcPr>
            <w:tcW w:w="340" w:type="dxa"/>
            <w:tcBorders>
              <w:top w:val="single" w:sz="4" w:space="0" w:color="auto"/>
              <w:left w:val="single" w:sz="4" w:space="0" w:color="auto"/>
              <w:bottom w:val="nil"/>
              <w:right w:val="nil"/>
            </w:tcBorders>
          </w:tcPr>
          <w:p w:rsidR="007731AB" w:rsidRPr="007731AB" w:rsidRDefault="007731AB" w:rsidP="007731AB">
            <w:pPr>
              <w:pStyle w:val="ConsPlusNormal"/>
              <w:rPr>
                <w:rFonts w:ascii="Times New Roman" w:hAnsi="Times New Roman" w:cs="Times New Roman"/>
              </w:rPr>
            </w:pPr>
          </w:p>
        </w:tc>
        <w:tc>
          <w:tcPr>
            <w:tcW w:w="2024" w:type="dxa"/>
            <w:gridSpan w:val="4"/>
            <w:tcBorders>
              <w:top w:val="single" w:sz="4" w:space="0" w:color="auto"/>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340" w:type="dxa"/>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w:t>
            </w:r>
          </w:p>
        </w:tc>
        <w:tc>
          <w:tcPr>
            <w:tcW w:w="1365" w:type="dxa"/>
            <w:gridSpan w:val="3"/>
            <w:tcBorders>
              <w:top w:val="single" w:sz="4" w:space="0" w:color="auto"/>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340" w:type="dxa"/>
            <w:tcBorders>
              <w:top w:val="single" w:sz="4" w:space="0" w:color="auto"/>
              <w:left w:val="nil"/>
              <w:bottom w:val="nil"/>
              <w:right w:val="single" w:sz="4" w:space="0" w:color="auto"/>
            </w:tcBorders>
          </w:tcPr>
          <w:p w:rsidR="007731AB" w:rsidRPr="007731AB" w:rsidRDefault="007731AB" w:rsidP="007731AB">
            <w:pPr>
              <w:pStyle w:val="ConsPlusNormal"/>
              <w:rPr>
                <w:rFonts w:ascii="Times New Roman" w:hAnsi="Times New Roman" w:cs="Times New Roman"/>
              </w:rPr>
            </w:pPr>
          </w:p>
        </w:tc>
        <w:tc>
          <w:tcPr>
            <w:tcW w:w="340" w:type="dxa"/>
            <w:tcBorders>
              <w:top w:val="single" w:sz="4" w:space="0" w:color="auto"/>
              <w:left w:val="single" w:sz="4" w:space="0" w:color="auto"/>
              <w:bottom w:val="nil"/>
              <w:right w:val="nil"/>
            </w:tcBorders>
          </w:tcPr>
          <w:p w:rsidR="007731AB" w:rsidRPr="007731AB" w:rsidRDefault="007731AB" w:rsidP="007731AB">
            <w:pPr>
              <w:pStyle w:val="ConsPlusNormal"/>
              <w:rPr>
                <w:rFonts w:ascii="Times New Roman" w:hAnsi="Times New Roman" w:cs="Times New Roman"/>
              </w:rPr>
            </w:pPr>
          </w:p>
        </w:tc>
        <w:tc>
          <w:tcPr>
            <w:tcW w:w="1709" w:type="dxa"/>
            <w:gridSpan w:val="4"/>
            <w:tcBorders>
              <w:top w:val="single" w:sz="4" w:space="0" w:color="auto"/>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367" w:type="dxa"/>
            <w:tcBorders>
              <w:top w:val="single" w:sz="4" w:space="0" w:color="auto"/>
              <w:left w:val="nil"/>
              <w:bottom w:val="nil"/>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w:t>
            </w:r>
          </w:p>
        </w:tc>
        <w:tc>
          <w:tcPr>
            <w:tcW w:w="1857" w:type="dxa"/>
            <w:gridSpan w:val="2"/>
            <w:tcBorders>
              <w:top w:val="single" w:sz="4" w:space="0" w:color="auto"/>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340" w:type="dxa"/>
            <w:tcBorders>
              <w:top w:val="single" w:sz="4" w:space="0" w:color="auto"/>
              <w:left w:val="nil"/>
              <w:bottom w:val="nil"/>
              <w:right w:val="single" w:sz="4" w:space="0" w:color="auto"/>
            </w:tcBorders>
          </w:tcPr>
          <w:p w:rsidR="007731AB" w:rsidRPr="007731AB" w:rsidRDefault="007731AB" w:rsidP="007731AB">
            <w:pPr>
              <w:pStyle w:val="ConsPlusNormal"/>
              <w:rPr>
                <w:rFonts w:ascii="Times New Roman" w:hAnsi="Times New Roman" w:cs="Times New Roman"/>
              </w:rPr>
            </w:pPr>
          </w:p>
        </w:tc>
      </w:tr>
      <w:tr w:rsidR="007731AB" w:rsidRPr="007731AB" w:rsidTr="007731AB">
        <w:tblPrEx>
          <w:tblBorders>
            <w:left w:val="single" w:sz="4" w:space="0" w:color="auto"/>
            <w:right w:val="single" w:sz="4" w:space="0" w:color="auto"/>
          </w:tblBorders>
        </w:tblPrEx>
        <w:tc>
          <w:tcPr>
            <w:tcW w:w="340" w:type="dxa"/>
            <w:tcBorders>
              <w:top w:val="nil"/>
              <w:left w:val="single" w:sz="4" w:space="0" w:color="auto"/>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2024" w:type="dxa"/>
            <w:gridSpan w:val="4"/>
            <w:tcBorders>
              <w:top w:val="single" w:sz="4" w:space="0" w:color="auto"/>
              <w:left w:val="nil"/>
              <w:bottom w:val="single" w:sz="4" w:space="0" w:color="auto"/>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(подпись)</w:t>
            </w:r>
          </w:p>
        </w:tc>
        <w:tc>
          <w:tcPr>
            <w:tcW w:w="340" w:type="dxa"/>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1365" w:type="dxa"/>
            <w:gridSpan w:val="3"/>
            <w:tcBorders>
              <w:top w:val="single" w:sz="4" w:space="0" w:color="auto"/>
              <w:left w:val="nil"/>
              <w:bottom w:val="single" w:sz="4" w:space="0" w:color="auto"/>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(ФИО)</w:t>
            </w:r>
          </w:p>
        </w:tc>
        <w:tc>
          <w:tcPr>
            <w:tcW w:w="340" w:type="dxa"/>
            <w:tcBorders>
              <w:top w:val="nil"/>
              <w:left w:val="nil"/>
              <w:bottom w:val="single" w:sz="4" w:space="0" w:color="auto"/>
              <w:right w:val="single" w:sz="4" w:space="0" w:color="auto"/>
            </w:tcBorders>
          </w:tcPr>
          <w:p w:rsidR="007731AB" w:rsidRPr="007731AB" w:rsidRDefault="007731AB" w:rsidP="007731AB">
            <w:pPr>
              <w:pStyle w:val="ConsPlusNormal"/>
              <w:rPr>
                <w:rFonts w:ascii="Times New Roman" w:hAnsi="Times New Roman" w:cs="Times New Roman"/>
              </w:rPr>
            </w:pPr>
          </w:p>
        </w:tc>
        <w:tc>
          <w:tcPr>
            <w:tcW w:w="340" w:type="dxa"/>
            <w:tcBorders>
              <w:top w:val="nil"/>
              <w:left w:val="single" w:sz="4" w:space="0" w:color="auto"/>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1709" w:type="dxa"/>
            <w:gridSpan w:val="4"/>
            <w:tcBorders>
              <w:top w:val="single" w:sz="4" w:space="0" w:color="auto"/>
              <w:left w:val="nil"/>
              <w:bottom w:val="single" w:sz="4" w:space="0" w:color="auto"/>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(подпись)</w:t>
            </w:r>
          </w:p>
        </w:tc>
        <w:tc>
          <w:tcPr>
            <w:tcW w:w="367" w:type="dxa"/>
            <w:tcBorders>
              <w:top w:val="nil"/>
              <w:left w:val="nil"/>
              <w:bottom w:val="single" w:sz="4" w:space="0" w:color="auto"/>
              <w:right w:val="nil"/>
            </w:tcBorders>
          </w:tcPr>
          <w:p w:rsidR="007731AB" w:rsidRPr="007731AB" w:rsidRDefault="007731AB" w:rsidP="007731AB">
            <w:pPr>
              <w:pStyle w:val="ConsPlusNormal"/>
              <w:rPr>
                <w:rFonts w:ascii="Times New Roman" w:hAnsi="Times New Roman" w:cs="Times New Roman"/>
              </w:rPr>
            </w:pPr>
          </w:p>
        </w:tc>
        <w:tc>
          <w:tcPr>
            <w:tcW w:w="1857" w:type="dxa"/>
            <w:gridSpan w:val="2"/>
            <w:tcBorders>
              <w:top w:val="single" w:sz="4" w:space="0" w:color="auto"/>
              <w:left w:val="nil"/>
              <w:bottom w:val="single" w:sz="4" w:space="0" w:color="auto"/>
              <w:right w:val="nil"/>
            </w:tcBorders>
          </w:tcPr>
          <w:p w:rsidR="007731AB" w:rsidRPr="007731AB" w:rsidRDefault="007731AB" w:rsidP="007731AB">
            <w:pPr>
              <w:pStyle w:val="ConsPlusNormal"/>
              <w:jc w:val="center"/>
              <w:rPr>
                <w:rFonts w:ascii="Times New Roman" w:hAnsi="Times New Roman" w:cs="Times New Roman"/>
              </w:rPr>
            </w:pPr>
            <w:r w:rsidRPr="007731AB">
              <w:rPr>
                <w:rFonts w:ascii="Times New Roman" w:hAnsi="Times New Roman" w:cs="Times New Roman"/>
              </w:rPr>
              <w:t>(ФИО)</w:t>
            </w:r>
          </w:p>
        </w:tc>
        <w:tc>
          <w:tcPr>
            <w:tcW w:w="340" w:type="dxa"/>
            <w:tcBorders>
              <w:top w:val="nil"/>
              <w:left w:val="nil"/>
              <w:bottom w:val="single" w:sz="4" w:space="0" w:color="auto"/>
              <w:right w:val="single" w:sz="4" w:space="0" w:color="auto"/>
            </w:tcBorders>
          </w:tcPr>
          <w:p w:rsidR="007731AB" w:rsidRPr="007731AB" w:rsidRDefault="007731AB" w:rsidP="007731AB">
            <w:pPr>
              <w:pStyle w:val="ConsPlusNormal"/>
              <w:rPr>
                <w:rFonts w:ascii="Times New Roman" w:hAnsi="Times New Roman" w:cs="Times New Roman"/>
              </w:rPr>
            </w:pPr>
          </w:p>
        </w:tc>
      </w:tr>
    </w:tbl>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7731AB">
      <w:pPr>
        <w:tabs>
          <w:tab w:val="left" w:pos="6800"/>
        </w:tabs>
        <w:spacing w:line="280" w:lineRule="exact"/>
        <w:jc w:val="center"/>
        <w:rPr>
          <w:b/>
          <w:sz w:val="24"/>
          <w:szCs w:val="24"/>
        </w:rPr>
      </w:pPr>
    </w:p>
    <w:p w:rsidR="007731AB" w:rsidRPr="007731AB" w:rsidRDefault="007731AB" w:rsidP="002232A2">
      <w:pPr>
        <w:rPr>
          <w:b/>
          <w:sz w:val="28"/>
          <w:szCs w:val="28"/>
        </w:rPr>
      </w:pPr>
    </w:p>
    <w:p w:rsidR="007731AB" w:rsidRPr="007731AB" w:rsidRDefault="007731AB">
      <w:pPr>
        <w:rPr>
          <w:b/>
          <w:sz w:val="28"/>
          <w:szCs w:val="28"/>
        </w:rPr>
      </w:pPr>
    </w:p>
    <w:sectPr w:rsidR="007731AB" w:rsidRPr="007731AB" w:rsidSect="007F6891">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20B" w:rsidRDefault="0056720B" w:rsidP="00847872">
      <w:r>
        <w:separator/>
      </w:r>
    </w:p>
  </w:endnote>
  <w:endnote w:type="continuationSeparator" w:id="1">
    <w:p w:rsidR="0056720B" w:rsidRDefault="0056720B" w:rsidP="00847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20B" w:rsidRDefault="0056720B" w:rsidP="00847872">
      <w:r>
        <w:separator/>
      </w:r>
    </w:p>
  </w:footnote>
  <w:footnote w:type="continuationSeparator" w:id="1">
    <w:p w:rsidR="0056720B" w:rsidRDefault="0056720B" w:rsidP="008478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2"/>
    <w:multiLevelType w:val="singleLevel"/>
    <w:tmpl w:val="00000002"/>
    <w:name w:val="WW8Num4"/>
    <w:lvl w:ilvl="0">
      <w:start w:val="1"/>
      <w:numFmt w:val="decimal"/>
      <w:lvlText w:val="%1."/>
      <w:lvlJc w:val="left"/>
      <w:pPr>
        <w:tabs>
          <w:tab w:val="num" w:pos="0"/>
        </w:tabs>
        <w:ind w:left="720" w:hanging="360"/>
      </w:pPr>
      <w:rPr>
        <w:rFonts w:hint="default"/>
        <w:b/>
        <w:bCs/>
        <w:sz w:val="24"/>
        <w:szCs w:val="24"/>
      </w:rPr>
    </w:lvl>
  </w:abstractNum>
  <w:abstractNum w:abstractNumId="2">
    <w:nsid w:val="00000003"/>
    <w:multiLevelType w:val="singleLevel"/>
    <w:tmpl w:val="00000003"/>
    <w:name w:val="WW8Num5"/>
    <w:lvl w:ilvl="0">
      <w:start w:val="1"/>
      <w:numFmt w:val="decimal"/>
      <w:lvlText w:val="%1."/>
      <w:lvlJc w:val="left"/>
      <w:pPr>
        <w:tabs>
          <w:tab w:val="num" w:pos="0"/>
        </w:tabs>
        <w:ind w:left="720" w:hanging="360"/>
      </w:pPr>
      <w:rPr>
        <w:rFonts w:ascii="Times New Roman" w:hAnsi="Times New Roman" w:cs="Times New Roman" w:hint="default"/>
        <w:b/>
        <w:bCs/>
        <w:sz w:val="24"/>
        <w:szCs w:val="24"/>
      </w:rPr>
    </w:lvl>
  </w:abstractNum>
  <w:abstractNum w:abstractNumId="3">
    <w:nsid w:val="00000004"/>
    <w:multiLevelType w:val="singleLevel"/>
    <w:tmpl w:val="00000004"/>
    <w:name w:val="WW8Num10"/>
    <w:lvl w:ilvl="0">
      <w:start w:val="1"/>
      <w:numFmt w:val="decimal"/>
      <w:lvlText w:val="%1."/>
      <w:lvlJc w:val="left"/>
      <w:pPr>
        <w:tabs>
          <w:tab w:val="num" w:pos="0"/>
        </w:tabs>
        <w:ind w:left="720" w:hanging="360"/>
      </w:pPr>
      <w:rPr>
        <w:rFonts w:ascii="Times New Roman" w:hAnsi="Times New Roman" w:cs="Times New Roman"/>
        <w:b/>
        <w:bCs/>
        <w:sz w:val="24"/>
        <w:szCs w:val="24"/>
      </w:rPr>
    </w:lvl>
  </w:abstractNum>
  <w:abstractNum w:abstractNumId="4">
    <w:nsid w:val="00000005"/>
    <w:multiLevelType w:val="singleLevel"/>
    <w:tmpl w:val="00000005"/>
    <w:name w:val="WW8Num13"/>
    <w:lvl w:ilvl="0">
      <w:start w:val="2014"/>
      <w:numFmt w:val="decimal"/>
      <w:lvlText w:val="%1"/>
      <w:lvlJc w:val="left"/>
      <w:pPr>
        <w:tabs>
          <w:tab w:val="num" w:pos="0"/>
        </w:tabs>
        <w:ind w:left="1875" w:hanging="480"/>
      </w:pPr>
      <w:rPr>
        <w:rFonts w:hint="default"/>
        <w:sz w:val="24"/>
        <w:szCs w:val="24"/>
      </w:rPr>
    </w:lvl>
  </w:abstractNum>
  <w:abstractNum w:abstractNumId="5">
    <w:nsid w:val="00000006"/>
    <w:multiLevelType w:val="multilevel"/>
    <w:tmpl w:val="00000006"/>
    <w:name w:val="WW8Num21"/>
    <w:lvl w:ilvl="0">
      <w:start w:val="1"/>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00000007"/>
    <w:multiLevelType w:val="singleLevel"/>
    <w:tmpl w:val="00000007"/>
    <w:name w:val="WW8Num22"/>
    <w:lvl w:ilvl="0">
      <w:start w:val="2014"/>
      <w:numFmt w:val="decimal"/>
      <w:lvlText w:val="%1"/>
      <w:lvlJc w:val="left"/>
      <w:pPr>
        <w:tabs>
          <w:tab w:val="num" w:pos="0"/>
        </w:tabs>
        <w:ind w:left="1189" w:hanging="480"/>
      </w:pPr>
      <w:rPr>
        <w:rFonts w:hint="default"/>
        <w:sz w:val="24"/>
        <w:szCs w:val="24"/>
      </w:rPr>
    </w:lvl>
  </w:abstractNum>
  <w:abstractNum w:abstractNumId="7">
    <w:nsid w:val="00000008"/>
    <w:multiLevelType w:val="multilevel"/>
    <w:tmpl w:val="00000008"/>
    <w:name w:val="WW8Num2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00000009"/>
    <w:multiLevelType w:val="singleLevel"/>
    <w:tmpl w:val="00000009"/>
    <w:name w:val="WW8Num25"/>
    <w:lvl w:ilvl="0">
      <w:start w:val="1"/>
      <w:numFmt w:val="decimal"/>
      <w:lvlText w:val="%1."/>
      <w:lvlJc w:val="left"/>
      <w:pPr>
        <w:tabs>
          <w:tab w:val="num" w:pos="0"/>
        </w:tabs>
        <w:ind w:left="900" w:hanging="360"/>
      </w:pPr>
      <w:rPr>
        <w:rFonts w:ascii="Times New Roman" w:hAnsi="Times New Roman" w:cs="Times New Roman" w:hint="default"/>
        <w:b/>
        <w:bCs/>
        <w:sz w:val="24"/>
        <w:szCs w:val="24"/>
      </w:rPr>
    </w:lvl>
  </w:abstractNum>
  <w:abstractNum w:abstractNumId="9">
    <w:nsid w:val="05F42398"/>
    <w:multiLevelType w:val="hybridMultilevel"/>
    <w:tmpl w:val="C79EAC9C"/>
    <w:lvl w:ilvl="0" w:tplc="F6CA34EC">
      <w:start w:val="2019"/>
      <w:numFmt w:val="decimal"/>
      <w:lvlText w:val="%1"/>
      <w:lvlJc w:val="left"/>
      <w:pPr>
        <w:tabs>
          <w:tab w:val="num" w:pos="764"/>
        </w:tabs>
        <w:ind w:left="764" w:hanging="48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08BD71D2"/>
    <w:multiLevelType w:val="multilevel"/>
    <w:tmpl w:val="FC6421BE"/>
    <w:lvl w:ilvl="0">
      <w:start w:val="1"/>
      <w:numFmt w:val="decimal"/>
      <w:lvlText w:val="%1."/>
      <w:lvlJc w:val="left"/>
      <w:pPr>
        <w:ind w:left="1069"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08E03A6F"/>
    <w:multiLevelType w:val="multilevel"/>
    <w:tmpl w:val="852ED332"/>
    <w:lvl w:ilvl="0">
      <w:start w:val="1"/>
      <w:numFmt w:val="decimal"/>
      <w:lvlText w:val="%1."/>
      <w:lvlJc w:val="left"/>
      <w:pPr>
        <w:ind w:left="990" w:hanging="360"/>
      </w:pPr>
      <w:rPr>
        <w:rFonts w:hint="default"/>
      </w:rPr>
    </w:lvl>
    <w:lvl w:ilvl="1">
      <w:start w:val="1"/>
      <w:numFmt w:val="decimal"/>
      <w:isLgl/>
      <w:lvlText w:val="%1.%2"/>
      <w:lvlJc w:val="left"/>
      <w:pPr>
        <w:ind w:left="1470" w:hanging="48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12">
    <w:nsid w:val="113B4612"/>
    <w:multiLevelType w:val="hybridMultilevel"/>
    <w:tmpl w:val="E81E5230"/>
    <w:lvl w:ilvl="0" w:tplc="0419000F">
      <w:start w:val="1"/>
      <w:numFmt w:val="decimal"/>
      <w:lvlText w:val="%1."/>
      <w:lvlJc w:val="left"/>
      <w:pPr>
        <w:ind w:left="9575" w:hanging="360"/>
      </w:p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3">
    <w:nsid w:val="165E41CC"/>
    <w:multiLevelType w:val="hybridMultilevel"/>
    <w:tmpl w:val="E90036A4"/>
    <w:lvl w:ilvl="0" w:tplc="D1BA5B48">
      <w:start w:val="1"/>
      <w:numFmt w:val="decimal"/>
      <w:lvlText w:val="%1."/>
      <w:lvlJc w:val="left"/>
      <w:pPr>
        <w:ind w:left="1495"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6F748D7"/>
    <w:multiLevelType w:val="multilevel"/>
    <w:tmpl w:val="33D49398"/>
    <w:lvl w:ilvl="0">
      <w:start w:val="1"/>
      <w:numFmt w:val="decimal"/>
      <w:lvlText w:val="%1."/>
      <w:lvlJc w:val="left"/>
      <w:pPr>
        <w:ind w:left="450" w:hanging="450"/>
      </w:pPr>
      <w:rPr>
        <w:rFonts w:hint="default"/>
      </w:rPr>
    </w:lvl>
    <w:lvl w:ilvl="1">
      <w:start w:val="1"/>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5">
    <w:nsid w:val="171A7B70"/>
    <w:multiLevelType w:val="hybridMultilevel"/>
    <w:tmpl w:val="A45AC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E13BDB"/>
    <w:multiLevelType w:val="hybridMultilevel"/>
    <w:tmpl w:val="1AEC2B5A"/>
    <w:lvl w:ilvl="0" w:tplc="C292F5A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1C0B78CC"/>
    <w:multiLevelType w:val="multilevel"/>
    <w:tmpl w:val="E6C25C0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212114E6"/>
    <w:multiLevelType w:val="multilevel"/>
    <w:tmpl w:val="F6223BA4"/>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26511C13"/>
    <w:multiLevelType w:val="hybridMultilevel"/>
    <w:tmpl w:val="5EC4E69E"/>
    <w:lvl w:ilvl="0" w:tplc="D1BA5B48">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C020685"/>
    <w:multiLevelType w:val="hybridMultilevel"/>
    <w:tmpl w:val="63F66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54115E"/>
    <w:multiLevelType w:val="hybridMultilevel"/>
    <w:tmpl w:val="2676FD08"/>
    <w:lvl w:ilvl="0" w:tplc="C292F5A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F643EF4"/>
    <w:multiLevelType w:val="hybridMultilevel"/>
    <w:tmpl w:val="8E2CA996"/>
    <w:lvl w:ilvl="0" w:tplc="11543F0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nsid w:val="2F9B1B41"/>
    <w:multiLevelType w:val="hybridMultilevel"/>
    <w:tmpl w:val="4DC4A796"/>
    <w:lvl w:ilvl="0" w:tplc="087240E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53F7557"/>
    <w:multiLevelType w:val="hybridMultilevel"/>
    <w:tmpl w:val="0EF887A4"/>
    <w:lvl w:ilvl="0" w:tplc="0BFC2D8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8DF01EE"/>
    <w:multiLevelType w:val="multilevel"/>
    <w:tmpl w:val="8DC8BEFC"/>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3C913A5C"/>
    <w:multiLevelType w:val="hybridMultilevel"/>
    <w:tmpl w:val="4992C55C"/>
    <w:lvl w:ilvl="0" w:tplc="C292F5AE">
      <w:start w:val="1"/>
      <w:numFmt w:val="decimal"/>
      <w:lvlText w:val="%1."/>
      <w:lvlJc w:val="left"/>
      <w:pPr>
        <w:ind w:left="2992" w:hanging="360"/>
      </w:pPr>
      <w:rPr>
        <w:rFonts w:hint="default"/>
        <w:b/>
      </w:rPr>
    </w:lvl>
    <w:lvl w:ilvl="1" w:tplc="04190019" w:tentative="1">
      <w:start w:val="1"/>
      <w:numFmt w:val="lowerLetter"/>
      <w:lvlText w:val="%2."/>
      <w:lvlJc w:val="left"/>
      <w:pPr>
        <w:ind w:left="3712" w:hanging="360"/>
      </w:pPr>
    </w:lvl>
    <w:lvl w:ilvl="2" w:tplc="0419001B" w:tentative="1">
      <w:start w:val="1"/>
      <w:numFmt w:val="lowerRoman"/>
      <w:lvlText w:val="%3."/>
      <w:lvlJc w:val="right"/>
      <w:pPr>
        <w:ind w:left="4432" w:hanging="180"/>
      </w:pPr>
    </w:lvl>
    <w:lvl w:ilvl="3" w:tplc="0419000F" w:tentative="1">
      <w:start w:val="1"/>
      <w:numFmt w:val="decimal"/>
      <w:lvlText w:val="%4."/>
      <w:lvlJc w:val="left"/>
      <w:pPr>
        <w:ind w:left="5152" w:hanging="360"/>
      </w:pPr>
    </w:lvl>
    <w:lvl w:ilvl="4" w:tplc="04190019" w:tentative="1">
      <w:start w:val="1"/>
      <w:numFmt w:val="lowerLetter"/>
      <w:lvlText w:val="%5."/>
      <w:lvlJc w:val="left"/>
      <w:pPr>
        <w:ind w:left="5872" w:hanging="360"/>
      </w:pPr>
    </w:lvl>
    <w:lvl w:ilvl="5" w:tplc="0419001B" w:tentative="1">
      <w:start w:val="1"/>
      <w:numFmt w:val="lowerRoman"/>
      <w:lvlText w:val="%6."/>
      <w:lvlJc w:val="right"/>
      <w:pPr>
        <w:ind w:left="6592" w:hanging="180"/>
      </w:pPr>
    </w:lvl>
    <w:lvl w:ilvl="6" w:tplc="0419000F" w:tentative="1">
      <w:start w:val="1"/>
      <w:numFmt w:val="decimal"/>
      <w:lvlText w:val="%7."/>
      <w:lvlJc w:val="left"/>
      <w:pPr>
        <w:ind w:left="7312" w:hanging="360"/>
      </w:pPr>
    </w:lvl>
    <w:lvl w:ilvl="7" w:tplc="04190019" w:tentative="1">
      <w:start w:val="1"/>
      <w:numFmt w:val="lowerLetter"/>
      <w:lvlText w:val="%8."/>
      <w:lvlJc w:val="left"/>
      <w:pPr>
        <w:ind w:left="8032" w:hanging="360"/>
      </w:pPr>
    </w:lvl>
    <w:lvl w:ilvl="8" w:tplc="0419001B" w:tentative="1">
      <w:start w:val="1"/>
      <w:numFmt w:val="lowerRoman"/>
      <w:lvlText w:val="%9."/>
      <w:lvlJc w:val="right"/>
      <w:pPr>
        <w:ind w:left="8752" w:hanging="180"/>
      </w:pPr>
    </w:lvl>
  </w:abstractNum>
  <w:abstractNum w:abstractNumId="27">
    <w:nsid w:val="3CDC7D9A"/>
    <w:multiLevelType w:val="hybridMultilevel"/>
    <w:tmpl w:val="E1122696"/>
    <w:lvl w:ilvl="0" w:tplc="8910902E">
      <w:start w:val="2019"/>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F40951"/>
    <w:multiLevelType w:val="multilevel"/>
    <w:tmpl w:val="7D4658A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1AA6375"/>
    <w:multiLevelType w:val="multilevel"/>
    <w:tmpl w:val="19BC884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nsid w:val="7E805694"/>
    <w:multiLevelType w:val="hybridMultilevel"/>
    <w:tmpl w:val="802A4726"/>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9"/>
  </w:num>
  <w:num w:numId="3">
    <w:abstractNumId w:val="0"/>
  </w:num>
  <w:num w:numId="4">
    <w:abstractNumId w:val="12"/>
  </w:num>
  <w:num w:numId="5">
    <w:abstractNumId w:val="11"/>
  </w:num>
  <w:num w:numId="6">
    <w:abstractNumId w:val="14"/>
  </w:num>
  <w:num w:numId="7">
    <w:abstractNumId w:val="29"/>
  </w:num>
  <w:num w:numId="8">
    <w:abstractNumId w:val="18"/>
  </w:num>
  <w:num w:numId="9">
    <w:abstractNumId w:val="25"/>
  </w:num>
  <w:num w:numId="10">
    <w:abstractNumId w:val="20"/>
  </w:num>
  <w:num w:numId="11">
    <w:abstractNumId w:val="2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30"/>
  </w:num>
  <w:num w:numId="15">
    <w:abstractNumId w:val="23"/>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27"/>
  </w:num>
  <w:num w:numId="25">
    <w:abstractNumId w:val="9"/>
  </w:num>
  <w:num w:numId="26">
    <w:abstractNumId w:val="21"/>
  </w:num>
  <w:num w:numId="27">
    <w:abstractNumId w:val="26"/>
  </w:num>
  <w:num w:numId="28">
    <w:abstractNumId w:val="15"/>
  </w:num>
  <w:num w:numId="29">
    <w:abstractNumId w:val="16"/>
  </w:num>
  <w:num w:numId="30">
    <w:abstractNumId w:val="10"/>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B210B"/>
    <w:rsid w:val="000010CD"/>
    <w:rsid w:val="0000627E"/>
    <w:rsid w:val="00015F66"/>
    <w:rsid w:val="0001796F"/>
    <w:rsid w:val="0002712C"/>
    <w:rsid w:val="00032A7E"/>
    <w:rsid w:val="00032BB2"/>
    <w:rsid w:val="000439F5"/>
    <w:rsid w:val="000446B2"/>
    <w:rsid w:val="00053767"/>
    <w:rsid w:val="0005555A"/>
    <w:rsid w:val="00060DE7"/>
    <w:rsid w:val="00067610"/>
    <w:rsid w:val="00067F20"/>
    <w:rsid w:val="000722D0"/>
    <w:rsid w:val="0007357D"/>
    <w:rsid w:val="00073ABE"/>
    <w:rsid w:val="00074333"/>
    <w:rsid w:val="000852AC"/>
    <w:rsid w:val="00085E6D"/>
    <w:rsid w:val="00086642"/>
    <w:rsid w:val="000872FB"/>
    <w:rsid w:val="00092134"/>
    <w:rsid w:val="000A0B21"/>
    <w:rsid w:val="000A1576"/>
    <w:rsid w:val="000B37E6"/>
    <w:rsid w:val="000B3D7B"/>
    <w:rsid w:val="000B4C64"/>
    <w:rsid w:val="000B573E"/>
    <w:rsid w:val="000B6201"/>
    <w:rsid w:val="000C076F"/>
    <w:rsid w:val="000C1927"/>
    <w:rsid w:val="000C20B3"/>
    <w:rsid w:val="000C4275"/>
    <w:rsid w:val="000C5CDA"/>
    <w:rsid w:val="000D195F"/>
    <w:rsid w:val="000D19AC"/>
    <w:rsid w:val="000D2F3D"/>
    <w:rsid w:val="000D7E8B"/>
    <w:rsid w:val="000E16FE"/>
    <w:rsid w:val="000F3111"/>
    <w:rsid w:val="000F5794"/>
    <w:rsid w:val="001113CB"/>
    <w:rsid w:val="001129B0"/>
    <w:rsid w:val="00113FA8"/>
    <w:rsid w:val="001262EF"/>
    <w:rsid w:val="001347AD"/>
    <w:rsid w:val="00134BCB"/>
    <w:rsid w:val="00134E02"/>
    <w:rsid w:val="001350D0"/>
    <w:rsid w:val="0013517F"/>
    <w:rsid w:val="00137147"/>
    <w:rsid w:val="00137D2A"/>
    <w:rsid w:val="00143041"/>
    <w:rsid w:val="00145025"/>
    <w:rsid w:val="001471AE"/>
    <w:rsid w:val="00156937"/>
    <w:rsid w:val="001640FE"/>
    <w:rsid w:val="00173EEE"/>
    <w:rsid w:val="00174383"/>
    <w:rsid w:val="00174DD4"/>
    <w:rsid w:val="001760FE"/>
    <w:rsid w:val="0017620C"/>
    <w:rsid w:val="00186F71"/>
    <w:rsid w:val="00187210"/>
    <w:rsid w:val="00192731"/>
    <w:rsid w:val="00194C69"/>
    <w:rsid w:val="001A0BD9"/>
    <w:rsid w:val="001A6F91"/>
    <w:rsid w:val="001A7101"/>
    <w:rsid w:val="001B371C"/>
    <w:rsid w:val="001B626B"/>
    <w:rsid w:val="001B62D9"/>
    <w:rsid w:val="001C105B"/>
    <w:rsid w:val="001C1B0B"/>
    <w:rsid w:val="001C397B"/>
    <w:rsid w:val="001C5D2C"/>
    <w:rsid w:val="001C7913"/>
    <w:rsid w:val="001D1B4B"/>
    <w:rsid w:val="001E1DF8"/>
    <w:rsid w:val="001E2314"/>
    <w:rsid w:val="001E5499"/>
    <w:rsid w:val="001E744B"/>
    <w:rsid w:val="001F3987"/>
    <w:rsid w:val="001F3B82"/>
    <w:rsid w:val="001F46BF"/>
    <w:rsid w:val="001F48A4"/>
    <w:rsid w:val="001F6564"/>
    <w:rsid w:val="002042C9"/>
    <w:rsid w:val="00205519"/>
    <w:rsid w:val="00214020"/>
    <w:rsid w:val="00215804"/>
    <w:rsid w:val="00215CFE"/>
    <w:rsid w:val="00220F74"/>
    <w:rsid w:val="00222428"/>
    <w:rsid w:val="002232A2"/>
    <w:rsid w:val="0022663C"/>
    <w:rsid w:val="00236396"/>
    <w:rsid w:val="0023687F"/>
    <w:rsid w:val="00251E88"/>
    <w:rsid w:val="00252CFB"/>
    <w:rsid w:val="002573F0"/>
    <w:rsid w:val="0026248A"/>
    <w:rsid w:val="00263DD6"/>
    <w:rsid w:val="002716B7"/>
    <w:rsid w:val="00275D2C"/>
    <w:rsid w:val="002764A6"/>
    <w:rsid w:val="00276921"/>
    <w:rsid w:val="00283E7A"/>
    <w:rsid w:val="002847B9"/>
    <w:rsid w:val="00284F1F"/>
    <w:rsid w:val="00291B22"/>
    <w:rsid w:val="00291CC8"/>
    <w:rsid w:val="002A147E"/>
    <w:rsid w:val="002A3CE1"/>
    <w:rsid w:val="002B194E"/>
    <w:rsid w:val="002B5F09"/>
    <w:rsid w:val="002C3B56"/>
    <w:rsid w:val="002D397B"/>
    <w:rsid w:val="002D5C89"/>
    <w:rsid w:val="002E21FE"/>
    <w:rsid w:val="002E3970"/>
    <w:rsid w:val="002E563A"/>
    <w:rsid w:val="002E5655"/>
    <w:rsid w:val="002E5720"/>
    <w:rsid w:val="002E6ACD"/>
    <w:rsid w:val="002E72DF"/>
    <w:rsid w:val="002F0DFB"/>
    <w:rsid w:val="002F10C9"/>
    <w:rsid w:val="002F20B9"/>
    <w:rsid w:val="002F2CBF"/>
    <w:rsid w:val="002F3DE5"/>
    <w:rsid w:val="002F76EF"/>
    <w:rsid w:val="00300125"/>
    <w:rsid w:val="00301A5E"/>
    <w:rsid w:val="00302E6B"/>
    <w:rsid w:val="00312C31"/>
    <w:rsid w:val="0031602D"/>
    <w:rsid w:val="0031606E"/>
    <w:rsid w:val="00325B6B"/>
    <w:rsid w:val="00326D58"/>
    <w:rsid w:val="00330940"/>
    <w:rsid w:val="003324B2"/>
    <w:rsid w:val="00342838"/>
    <w:rsid w:val="00342F49"/>
    <w:rsid w:val="00345106"/>
    <w:rsid w:val="00356F9D"/>
    <w:rsid w:val="00360042"/>
    <w:rsid w:val="00361451"/>
    <w:rsid w:val="003637DD"/>
    <w:rsid w:val="003661CB"/>
    <w:rsid w:val="00367BD4"/>
    <w:rsid w:val="003738E1"/>
    <w:rsid w:val="00375F33"/>
    <w:rsid w:val="00380B06"/>
    <w:rsid w:val="00381D31"/>
    <w:rsid w:val="003828EF"/>
    <w:rsid w:val="00392A63"/>
    <w:rsid w:val="00393A65"/>
    <w:rsid w:val="00395738"/>
    <w:rsid w:val="00396E9C"/>
    <w:rsid w:val="003A4E42"/>
    <w:rsid w:val="003B0032"/>
    <w:rsid w:val="003B176B"/>
    <w:rsid w:val="003B2854"/>
    <w:rsid w:val="003B5F13"/>
    <w:rsid w:val="003B765B"/>
    <w:rsid w:val="003C13CF"/>
    <w:rsid w:val="003C1E6E"/>
    <w:rsid w:val="003C2CAB"/>
    <w:rsid w:val="003C2F19"/>
    <w:rsid w:val="003C6564"/>
    <w:rsid w:val="003D0BFA"/>
    <w:rsid w:val="003D1ACF"/>
    <w:rsid w:val="003D4D10"/>
    <w:rsid w:val="003D58DA"/>
    <w:rsid w:val="003E527D"/>
    <w:rsid w:val="003F393E"/>
    <w:rsid w:val="003F5D54"/>
    <w:rsid w:val="003F66E2"/>
    <w:rsid w:val="00404853"/>
    <w:rsid w:val="00405C9A"/>
    <w:rsid w:val="00406693"/>
    <w:rsid w:val="004075C8"/>
    <w:rsid w:val="00410216"/>
    <w:rsid w:val="00411519"/>
    <w:rsid w:val="00421008"/>
    <w:rsid w:val="004305EC"/>
    <w:rsid w:val="004320BA"/>
    <w:rsid w:val="004347F0"/>
    <w:rsid w:val="004358B2"/>
    <w:rsid w:val="004364C0"/>
    <w:rsid w:val="00446F23"/>
    <w:rsid w:val="004510C9"/>
    <w:rsid w:val="00454F03"/>
    <w:rsid w:val="004564E1"/>
    <w:rsid w:val="00461933"/>
    <w:rsid w:val="00462813"/>
    <w:rsid w:val="0047774E"/>
    <w:rsid w:val="0048103A"/>
    <w:rsid w:val="0048741D"/>
    <w:rsid w:val="00491A8B"/>
    <w:rsid w:val="00492CD2"/>
    <w:rsid w:val="004A03F2"/>
    <w:rsid w:val="004A5C5C"/>
    <w:rsid w:val="004B1685"/>
    <w:rsid w:val="004B4EE8"/>
    <w:rsid w:val="004B720D"/>
    <w:rsid w:val="004B77BD"/>
    <w:rsid w:val="004B7A16"/>
    <w:rsid w:val="004C2567"/>
    <w:rsid w:val="004D46C8"/>
    <w:rsid w:val="004D613D"/>
    <w:rsid w:val="004D66B6"/>
    <w:rsid w:val="004E0188"/>
    <w:rsid w:val="004E27FA"/>
    <w:rsid w:val="004E4CD8"/>
    <w:rsid w:val="004F0D27"/>
    <w:rsid w:val="004F29F6"/>
    <w:rsid w:val="004F3FA7"/>
    <w:rsid w:val="004F508A"/>
    <w:rsid w:val="00500CE3"/>
    <w:rsid w:val="0050122D"/>
    <w:rsid w:val="00503497"/>
    <w:rsid w:val="005039D6"/>
    <w:rsid w:val="00505093"/>
    <w:rsid w:val="005054A8"/>
    <w:rsid w:val="00505F24"/>
    <w:rsid w:val="00506516"/>
    <w:rsid w:val="00512254"/>
    <w:rsid w:val="00512ACD"/>
    <w:rsid w:val="00514BB1"/>
    <w:rsid w:val="00520620"/>
    <w:rsid w:val="00520764"/>
    <w:rsid w:val="00521934"/>
    <w:rsid w:val="00523E2F"/>
    <w:rsid w:val="00530D7E"/>
    <w:rsid w:val="00531B5D"/>
    <w:rsid w:val="00533BB3"/>
    <w:rsid w:val="0053470B"/>
    <w:rsid w:val="00535160"/>
    <w:rsid w:val="005354D2"/>
    <w:rsid w:val="00546453"/>
    <w:rsid w:val="00550FD4"/>
    <w:rsid w:val="00555605"/>
    <w:rsid w:val="00555CF5"/>
    <w:rsid w:val="00561E8E"/>
    <w:rsid w:val="005635F5"/>
    <w:rsid w:val="00563CE7"/>
    <w:rsid w:val="00563F0D"/>
    <w:rsid w:val="0056406B"/>
    <w:rsid w:val="0056720B"/>
    <w:rsid w:val="00573F65"/>
    <w:rsid w:val="0057775B"/>
    <w:rsid w:val="00580C1F"/>
    <w:rsid w:val="00581886"/>
    <w:rsid w:val="00583262"/>
    <w:rsid w:val="005863B7"/>
    <w:rsid w:val="00586A05"/>
    <w:rsid w:val="00586AB0"/>
    <w:rsid w:val="00586AB2"/>
    <w:rsid w:val="0058724C"/>
    <w:rsid w:val="00590282"/>
    <w:rsid w:val="00591071"/>
    <w:rsid w:val="00591DDD"/>
    <w:rsid w:val="00592F86"/>
    <w:rsid w:val="00595700"/>
    <w:rsid w:val="005973C2"/>
    <w:rsid w:val="005A3B7E"/>
    <w:rsid w:val="005A3EF4"/>
    <w:rsid w:val="005A3F58"/>
    <w:rsid w:val="005B012D"/>
    <w:rsid w:val="005B0FB3"/>
    <w:rsid w:val="005B3CC6"/>
    <w:rsid w:val="005B5F90"/>
    <w:rsid w:val="005B70FD"/>
    <w:rsid w:val="005C312C"/>
    <w:rsid w:val="005C72AC"/>
    <w:rsid w:val="005D18F9"/>
    <w:rsid w:val="005D25FD"/>
    <w:rsid w:val="005D6F7B"/>
    <w:rsid w:val="005E0056"/>
    <w:rsid w:val="005E14D5"/>
    <w:rsid w:val="005E4A2A"/>
    <w:rsid w:val="005E73A7"/>
    <w:rsid w:val="005F0408"/>
    <w:rsid w:val="005F0E38"/>
    <w:rsid w:val="005F1644"/>
    <w:rsid w:val="005F3F15"/>
    <w:rsid w:val="005F62A3"/>
    <w:rsid w:val="005F7CD2"/>
    <w:rsid w:val="00600538"/>
    <w:rsid w:val="006026FB"/>
    <w:rsid w:val="00607927"/>
    <w:rsid w:val="00617367"/>
    <w:rsid w:val="006222E9"/>
    <w:rsid w:val="00622E17"/>
    <w:rsid w:val="006231B7"/>
    <w:rsid w:val="00626A61"/>
    <w:rsid w:val="00631325"/>
    <w:rsid w:val="006368EF"/>
    <w:rsid w:val="00637467"/>
    <w:rsid w:val="00637FA4"/>
    <w:rsid w:val="006418F8"/>
    <w:rsid w:val="00644115"/>
    <w:rsid w:val="0064436D"/>
    <w:rsid w:val="00644ABD"/>
    <w:rsid w:val="006454AA"/>
    <w:rsid w:val="00651EFC"/>
    <w:rsid w:val="006562BD"/>
    <w:rsid w:val="006574C9"/>
    <w:rsid w:val="00660FC2"/>
    <w:rsid w:val="006636A7"/>
    <w:rsid w:val="00663F8D"/>
    <w:rsid w:val="00664B7E"/>
    <w:rsid w:val="00667054"/>
    <w:rsid w:val="00670646"/>
    <w:rsid w:val="00670BCA"/>
    <w:rsid w:val="00676B35"/>
    <w:rsid w:val="00684526"/>
    <w:rsid w:val="00684875"/>
    <w:rsid w:val="0068519A"/>
    <w:rsid w:val="0069286B"/>
    <w:rsid w:val="00694606"/>
    <w:rsid w:val="00695999"/>
    <w:rsid w:val="006A1A31"/>
    <w:rsid w:val="006A28D7"/>
    <w:rsid w:val="006A4ECD"/>
    <w:rsid w:val="006A69E8"/>
    <w:rsid w:val="006A6A67"/>
    <w:rsid w:val="006A7AA5"/>
    <w:rsid w:val="006B24FA"/>
    <w:rsid w:val="006B2D47"/>
    <w:rsid w:val="006B3956"/>
    <w:rsid w:val="006B4CC1"/>
    <w:rsid w:val="006B6692"/>
    <w:rsid w:val="006C3A7F"/>
    <w:rsid w:val="006C515A"/>
    <w:rsid w:val="006C5792"/>
    <w:rsid w:val="006D046D"/>
    <w:rsid w:val="006D350C"/>
    <w:rsid w:val="006D4834"/>
    <w:rsid w:val="006D58CE"/>
    <w:rsid w:val="006D6294"/>
    <w:rsid w:val="006E2A00"/>
    <w:rsid w:val="006E40EA"/>
    <w:rsid w:val="006E4610"/>
    <w:rsid w:val="006E4E89"/>
    <w:rsid w:val="006E6950"/>
    <w:rsid w:val="006E6F64"/>
    <w:rsid w:val="006F1645"/>
    <w:rsid w:val="006F43FC"/>
    <w:rsid w:val="00701050"/>
    <w:rsid w:val="00701BA4"/>
    <w:rsid w:val="00703BC9"/>
    <w:rsid w:val="00713E4F"/>
    <w:rsid w:val="00733A64"/>
    <w:rsid w:val="007460A7"/>
    <w:rsid w:val="00746D78"/>
    <w:rsid w:val="00750B66"/>
    <w:rsid w:val="00755386"/>
    <w:rsid w:val="007579D2"/>
    <w:rsid w:val="00760224"/>
    <w:rsid w:val="00761DC4"/>
    <w:rsid w:val="00763029"/>
    <w:rsid w:val="00763B73"/>
    <w:rsid w:val="00770D0D"/>
    <w:rsid w:val="0077228E"/>
    <w:rsid w:val="007729DD"/>
    <w:rsid w:val="007731AB"/>
    <w:rsid w:val="0078201E"/>
    <w:rsid w:val="007836F0"/>
    <w:rsid w:val="007863ED"/>
    <w:rsid w:val="00794784"/>
    <w:rsid w:val="007962D4"/>
    <w:rsid w:val="0079632D"/>
    <w:rsid w:val="0079666B"/>
    <w:rsid w:val="00797E60"/>
    <w:rsid w:val="007A6EBE"/>
    <w:rsid w:val="007B5131"/>
    <w:rsid w:val="007C0C0C"/>
    <w:rsid w:val="007C4268"/>
    <w:rsid w:val="007C4C45"/>
    <w:rsid w:val="007C78BF"/>
    <w:rsid w:val="007E46FE"/>
    <w:rsid w:val="007E4FB2"/>
    <w:rsid w:val="007E578C"/>
    <w:rsid w:val="007E6689"/>
    <w:rsid w:val="007E7143"/>
    <w:rsid w:val="007F28D3"/>
    <w:rsid w:val="007F39D9"/>
    <w:rsid w:val="007F6891"/>
    <w:rsid w:val="008032BE"/>
    <w:rsid w:val="00806C2A"/>
    <w:rsid w:val="00806FEE"/>
    <w:rsid w:val="00811906"/>
    <w:rsid w:val="00813CC9"/>
    <w:rsid w:val="00815745"/>
    <w:rsid w:val="00815A25"/>
    <w:rsid w:val="00820A95"/>
    <w:rsid w:val="0084193F"/>
    <w:rsid w:val="008423F8"/>
    <w:rsid w:val="008438C0"/>
    <w:rsid w:val="00847872"/>
    <w:rsid w:val="00852894"/>
    <w:rsid w:val="00854DC3"/>
    <w:rsid w:val="00854FA7"/>
    <w:rsid w:val="00855391"/>
    <w:rsid w:val="00856334"/>
    <w:rsid w:val="00862204"/>
    <w:rsid w:val="00867F15"/>
    <w:rsid w:val="00871213"/>
    <w:rsid w:val="008726CE"/>
    <w:rsid w:val="00874C06"/>
    <w:rsid w:val="00887FF0"/>
    <w:rsid w:val="00890455"/>
    <w:rsid w:val="008949E6"/>
    <w:rsid w:val="00894B23"/>
    <w:rsid w:val="008952F7"/>
    <w:rsid w:val="00895DDA"/>
    <w:rsid w:val="008A1723"/>
    <w:rsid w:val="008A1EA8"/>
    <w:rsid w:val="008A38C7"/>
    <w:rsid w:val="008A42BB"/>
    <w:rsid w:val="008A6E9E"/>
    <w:rsid w:val="008B0627"/>
    <w:rsid w:val="008B0B11"/>
    <w:rsid w:val="008B6E54"/>
    <w:rsid w:val="008C1DD6"/>
    <w:rsid w:val="008D72DD"/>
    <w:rsid w:val="008E1305"/>
    <w:rsid w:val="008E1CA9"/>
    <w:rsid w:val="008E5C92"/>
    <w:rsid w:val="008E7A6B"/>
    <w:rsid w:val="008F196E"/>
    <w:rsid w:val="008F1E9D"/>
    <w:rsid w:val="008F5B9F"/>
    <w:rsid w:val="008F7C70"/>
    <w:rsid w:val="00900921"/>
    <w:rsid w:val="00900FA8"/>
    <w:rsid w:val="00901262"/>
    <w:rsid w:val="009136AF"/>
    <w:rsid w:val="009201ED"/>
    <w:rsid w:val="009203A4"/>
    <w:rsid w:val="0092410B"/>
    <w:rsid w:val="0092481E"/>
    <w:rsid w:val="009310D1"/>
    <w:rsid w:val="009341E2"/>
    <w:rsid w:val="00937CD3"/>
    <w:rsid w:val="009430C1"/>
    <w:rsid w:val="009469BD"/>
    <w:rsid w:val="00946B00"/>
    <w:rsid w:val="00952CA2"/>
    <w:rsid w:val="00954D1E"/>
    <w:rsid w:val="00963B38"/>
    <w:rsid w:val="00965E80"/>
    <w:rsid w:val="00965F28"/>
    <w:rsid w:val="00966873"/>
    <w:rsid w:val="00966B04"/>
    <w:rsid w:val="00966D32"/>
    <w:rsid w:val="00967F88"/>
    <w:rsid w:val="00970308"/>
    <w:rsid w:val="0097032E"/>
    <w:rsid w:val="0097360A"/>
    <w:rsid w:val="00973CD3"/>
    <w:rsid w:val="00976D48"/>
    <w:rsid w:val="0098213A"/>
    <w:rsid w:val="009821B9"/>
    <w:rsid w:val="009931B5"/>
    <w:rsid w:val="00993C15"/>
    <w:rsid w:val="0099482B"/>
    <w:rsid w:val="009A0325"/>
    <w:rsid w:val="009A1453"/>
    <w:rsid w:val="009A169A"/>
    <w:rsid w:val="009A18AC"/>
    <w:rsid w:val="009A7994"/>
    <w:rsid w:val="009B02AD"/>
    <w:rsid w:val="009B17BC"/>
    <w:rsid w:val="009B5221"/>
    <w:rsid w:val="009B5830"/>
    <w:rsid w:val="009B7CBF"/>
    <w:rsid w:val="009C02C1"/>
    <w:rsid w:val="009C2C3B"/>
    <w:rsid w:val="009C3C5D"/>
    <w:rsid w:val="009C4B14"/>
    <w:rsid w:val="009D029A"/>
    <w:rsid w:val="009D16A6"/>
    <w:rsid w:val="009D5A19"/>
    <w:rsid w:val="009E1863"/>
    <w:rsid w:val="009E26DF"/>
    <w:rsid w:val="009F131C"/>
    <w:rsid w:val="009F4B82"/>
    <w:rsid w:val="009F5642"/>
    <w:rsid w:val="00A013BA"/>
    <w:rsid w:val="00A01DCA"/>
    <w:rsid w:val="00A030D7"/>
    <w:rsid w:val="00A037B9"/>
    <w:rsid w:val="00A0391C"/>
    <w:rsid w:val="00A04067"/>
    <w:rsid w:val="00A0474F"/>
    <w:rsid w:val="00A10AB1"/>
    <w:rsid w:val="00A11C8B"/>
    <w:rsid w:val="00A13B01"/>
    <w:rsid w:val="00A1531E"/>
    <w:rsid w:val="00A15EDA"/>
    <w:rsid w:val="00A212FC"/>
    <w:rsid w:val="00A258D7"/>
    <w:rsid w:val="00A25C1F"/>
    <w:rsid w:val="00A26051"/>
    <w:rsid w:val="00A26BA8"/>
    <w:rsid w:val="00A2775D"/>
    <w:rsid w:val="00A32AD4"/>
    <w:rsid w:val="00A3603C"/>
    <w:rsid w:val="00A4044F"/>
    <w:rsid w:val="00A42754"/>
    <w:rsid w:val="00A4486B"/>
    <w:rsid w:val="00A45309"/>
    <w:rsid w:val="00A45C09"/>
    <w:rsid w:val="00A528C9"/>
    <w:rsid w:val="00A5571A"/>
    <w:rsid w:val="00A55E53"/>
    <w:rsid w:val="00A611BD"/>
    <w:rsid w:val="00A631DE"/>
    <w:rsid w:val="00A6411A"/>
    <w:rsid w:val="00A665BB"/>
    <w:rsid w:val="00A66C2E"/>
    <w:rsid w:val="00A67B74"/>
    <w:rsid w:val="00A67EC9"/>
    <w:rsid w:val="00A7464A"/>
    <w:rsid w:val="00A75A0F"/>
    <w:rsid w:val="00A82FC4"/>
    <w:rsid w:val="00A83859"/>
    <w:rsid w:val="00A85444"/>
    <w:rsid w:val="00A86572"/>
    <w:rsid w:val="00A90E26"/>
    <w:rsid w:val="00A9793A"/>
    <w:rsid w:val="00AA24DA"/>
    <w:rsid w:val="00AA5AEA"/>
    <w:rsid w:val="00AA621F"/>
    <w:rsid w:val="00AB210B"/>
    <w:rsid w:val="00AB4372"/>
    <w:rsid w:val="00AD3401"/>
    <w:rsid w:val="00AD460A"/>
    <w:rsid w:val="00AD6227"/>
    <w:rsid w:val="00AE0CBF"/>
    <w:rsid w:val="00AE4276"/>
    <w:rsid w:val="00AE4AE9"/>
    <w:rsid w:val="00AE70B7"/>
    <w:rsid w:val="00AF024D"/>
    <w:rsid w:val="00AF5C9E"/>
    <w:rsid w:val="00AF679F"/>
    <w:rsid w:val="00B0612F"/>
    <w:rsid w:val="00B06A8A"/>
    <w:rsid w:val="00B10C8D"/>
    <w:rsid w:val="00B12DB6"/>
    <w:rsid w:val="00B160FA"/>
    <w:rsid w:val="00B203BF"/>
    <w:rsid w:val="00B210BF"/>
    <w:rsid w:val="00B27792"/>
    <w:rsid w:val="00B34DA9"/>
    <w:rsid w:val="00B35059"/>
    <w:rsid w:val="00B413EA"/>
    <w:rsid w:val="00B45D64"/>
    <w:rsid w:val="00B46A2E"/>
    <w:rsid w:val="00B50097"/>
    <w:rsid w:val="00B53322"/>
    <w:rsid w:val="00B56C4B"/>
    <w:rsid w:val="00B61C03"/>
    <w:rsid w:val="00B63E25"/>
    <w:rsid w:val="00B642ED"/>
    <w:rsid w:val="00B70E76"/>
    <w:rsid w:val="00B72D07"/>
    <w:rsid w:val="00B754E1"/>
    <w:rsid w:val="00B76802"/>
    <w:rsid w:val="00B85EE8"/>
    <w:rsid w:val="00B8690C"/>
    <w:rsid w:val="00B94574"/>
    <w:rsid w:val="00B9475A"/>
    <w:rsid w:val="00B95814"/>
    <w:rsid w:val="00B960D0"/>
    <w:rsid w:val="00B961C6"/>
    <w:rsid w:val="00BA0815"/>
    <w:rsid w:val="00BA0935"/>
    <w:rsid w:val="00BA5B14"/>
    <w:rsid w:val="00BA5C65"/>
    <w:rsid w:val="00BB2A05"/>
    <w:rsid w:val="00BB6A57"/>
    <w:rsid w:val="00BB73B8"/>
    <w:rsid w:val="00BC1419"/>
    <w:rsid w:val="00BC198A"/>
    <w:rsid w:val="00BC2503"/>
    <w:rsid w:val="00BC6810"/>
    <w:rsid w:val="00BC7156"/>
    <w:rsid w:val="00BD2E34"/>
    <w:rsid w:val="00BD6A2B"/>
    <w:rsid w:val="00BD758C"/>
    <w:rsid w:val="00BE3C09"/>
    <w:rsid w:val="00BE61CD"/>
    <w:rsid w:val="00BE7B60"/>
    <w:rsid w:val="00BF1D1C"/>
    <w:rsid w:val="00BF2042"/>
    <w:rsid w:val="00BF50FE"/>
    <w:rsid w:val="00BF6A70"/>
    <w:rsid w:val="00BF77AE"/>
    <w:rsid w:val="00C016B0"/>
    <w:rsid w:val="00C01E5C"/>
    <w:rsid w:val="00C0264A"/>
    <w:rsid w:val="00C066DE"/>
    <w:rsid w:val="00C1093C"/>
    <w:rsid w:val="00C12974"/>
    <w:rsid w:val="00C2120C"/>
    <w:rsid w:val="00C27AB8"/>
    <w:rsid w:val="00C312C9"/>
    <w:rsid w:val="00C40E07"/>
    <w:rsid w:val="00C4552A"/>
    <w:rsid w:val="00C532EE"/>
    <w:rsid w:val="00C60D1A"/>
    <w:rsid w:val="00C61BA5"/>
    <w:rsid w:val="00C666DF"/>
    <w:rsid w:val="00C70409"/>
    <w:rsid w:val="00C74FCB"/>
    <w:rsid w:val="00C83992"/>
    <w:rsid w:val="00C8477A"/>
    <w:rsid w:val="00C85551"/>
    <w:rsid w:val="00C86527"/>
    <w:rsid w:val="00C902BB"/>
    <w:rsid w:val="00C9052A"/>
    <w:rsid w:val="00C94789"/>
    <w:rsid w:val="00C97C09"/>
    <w:rsid w:val="00CA7B7E"/>
    <w:rsid w:val="00CA7ED6"/>
    <w:rsid w:val="00CB1F3A"/>
    <w:rsid w:val="00CB5B43"/>
    <w:rsid w:val="00CC1E04"/>
    <w:rsid w:val="00CD616D"/>
    <w:rsid w:val="00CD7E31"/>
    <w:rsid w:val="00CE2544"/>
    <w:rsid w:val="00CE2706"/>
    <w:rsid w:val="00CE3CC1"/>
    <w:rsid w:val="00CF2833"/>
    <w:rsid w:val="00CF301C"/>
    <w:rsid w:val="00CF6415"/>
    <w:rsid w:val="00CF7989"/>
    <w:rsid w:val="00CF7DF6"/>
    <w:rsid w:val="00D014D8"/>
    <w:rsid w:val="00D0650D"/>
    <w:rsid w:val="00D07748"/>
    <w:rsid w:val="00D14527"/>
    <w:rsid w:val="00D251F3"/>
    <w:rsid w:val="00D27323"/>
    <w:rsid w:val="00D32C73"/>
    <w:rsid w:val="00D32F62"/>
    <w:rsid w:val="00D339AE"/>
    <w:rsid w:val="00D340CF"/>
    <w:rsid w:val="00D36A7D"/>
    <w:rsid w:val="00D3777A"/>
    <w:rsid w:val="00D42869"/>
    <w:rsid w:val="00D60769"/>
    <w:rsid w:val="00D7001B"/>
    <w:rsid w:val="00D76152"/>
    <w:rsid w:val="00D7627D"/>
    <w:rsid w:val="00D76382"/>
    <w:rsid w:val="00D76AB8"/>
    <w:rsid w:val="00D91DD0"/>
    <w:rsid w:val="00DA1223"/>
    <w:rsid w:val="00DA3CA4"/>
    <w:rsid w:val="00DA3D20"/>
    <w:rsid w:val="00DA5C5E"/>
    <w:rsid w:val="00DB37F6"/>
    <w:rsid w:val="00DB49A7"/>
    <w:rsid w:val="00DB4CF2"/>
    <w:rsid w:val="00DB5C8D"/>
    <w:rsid w:val="00DC2700"/>
    <w:rsid w:val="00DC3851"/>
    <w:rsid w:val="00DC4CCA"/>
    <w:rsid w:val="00DC51A2"/>
    <w:rsid w:val="00DC52DE"/>
    <w:rsid w:val="00DC5B66"/>
    <w:rsid w:val="00DD123D"/>
    <w:rsid w:val="00DE1439"/>
    <w:rsid w:val="00DE1B73"/>
    <w:rsid w:val="00DE343B"/>
    <w:rsid w:val="00DE3C7D"/>
    <w:rsid w:val="00DE68F6"/>
    <w:rsid w:val="00DE72B2"/>
    <w:rsid w:val="00DF117A"/>
    <w:rsid w:val="00DF1252"/>
    <w:rsid w:val="00E02185"/>
    <w:rsid w:val="00E032B9"/>
    <w:rsid w:val="00E11D51"/>
    <w:rsid w:val="00E15421"/>
    <w:rsid w:val="00E23DCD"/>
    <w:rsid w:val="00E252EC"/>
    <w:rsid w:val="00E2725A"/>
    <w:rsid w:val="00E3085B"/>
    <w:rsid w:val="00E32273"/>
    <w:rsid w:val="00E32DC0"/>
    <w:rsid w:val="00E34181"/>
    <w:rsid w:val="00E37170"/>
    <w:rsid w:val="00E37FD4"/>
    <w:rsid w:val="00E413B6"/>
    <w:rsid w:val="00E45E10"/>
    <w:rsid w:val="00E470B8"/>
    <w:rsid w:val="00E5111E"/>
    <w:rsid w:val="00E5167E"/>
    <w:rsid w:val="00E614C3"/>
    <w:rsid w:val="00E65809"/>
    <w:rsid w:val="00E721B2"/>
    <w:rsid w:val="00E76EE1"/>
    <w:rsid w:val="00E80327"/>
    <w:rsid w:val="00E83481"/>
    <w:rsid w:val="00E84617"/>
    <w:rsid w:val="00E84846"/>
    <w:rsid w:val="00E87CFA"/>
    <w:rsid w:val="00E91349"/>
    <w:rsid w:val="00E942B7"/>
    <w:rsid w:val="00E973ED"/>
    <w:rsid w:val="00EA48CC"/>
    <w:rsid w:val="00EA5BE9"/>
    <w:rsid w:val="00EB123A"/>
    <w:rsid w:val="00EB2237"/>
    <w:rsid w:val="00EB4A30"/>
    <w:rsid w:val="00EB6E69"/>
    <w:rsid w:val="00EC25B3"/>
    <w:rsid w:val="00EC4A9D"/>
    <w:rsid w:val="00EC7639"/>
    <w:rsid w:val="00ED18AF"/>
    <w:rsid w:val="00ED6233"/>
    <w:rsid w:val="00ED7A1C"/>
    <w:rsid w:val="00EE17F1"/>
    <w:rsid w:val="00EE3C11"/>
    <w:rsid w:val="00EE542E"/>
    <w:rsid w:val="00EE6F3E"/>
    <w:rsid w:val="00EF0CDA"/>
    <w:rsid w:val="00EF20B2"/>
    <w:rsid w:val="00EF650A"/>
    <w:rsid w:val="00EF79CA"/>
    <w:rsid w:val="00F00E93"/>
    <w:rsid w:val="00F1334C"/>
    <w:rsid w:val="00F16A46"/>
    <w:rsid w:val="00F20415"/>
    <w:rsid w:val="00F2083F"/>
    <w:rsid w:val="00F21947"/>
    <w:rsid w:val="00F2346B"/>
    <w:rsid w:val="00F234AC"/>
    <w:rsid w:val="00F26914"/>
    <w:rsid w:val="00F315FC"/>
    <w:rsid w:val="00F31D8E"/>
    <w:rsid w:val="00F34997"/>
    <w:rsid w:val="00F400CC"/>
    <w:rsid w:val="00F402FC"/>
    <w:rsid w:val="00F45871"/>
    <w:rsid w:val="00F463B3"/>
    <w:rsid w:val="00F47F31"/>
    <w:rsid w:val="00F51A84"/>
    <w:rsid w:val="00F539C6"/>
    <w:rsid w:val="00F55F1B"/>
    <w:rsid w:val="00F572CF"/>
    <w:rsid w:val="00F601A2"/>
    <w:rsid w:val="00F67BAA"/>
    <w:rsid w:val="00F7176B"/>
    <w:rsid w:val="00F80D6E"/>
    <w:rsid w:val="00F84E6D"/>
    <w:rsid w:val="00F90AFD"/>
    <w:rsid w:val="00F910E3"/>
    <w:rsid w:val="00F92D2A"/>
    <w:rsid w:val="00F93271"/>
    <w:rsid w:val="00F9516E"/>
    <w:rsid w:val="00F953EB"/>
    <w:rsid w:val="00FA1980"/>
    <w:rsid w:val="00FA32FD"/>
    <w:rsid w:val="00FA3720"/>
    <w:rsid w:val="00FA7D65"/>
    <w:rsid w:val="00FB2571"/>
    <w:rsid w:val="00FC32EB"/>
    <w:rsid w:val="00FD3092"/>
    <w:rsid w:val="00FD33E4"/>
    <w:rsid w:val="00FD3F0C"/>
    <w:rsid w:val="00FD49F3"/>
    <w:rsid w:val="00FE3689"/>
    <w:rsid w:val="00FE6C40"/>
    <w:rsid w:val="00FE71CF"/>
    <w:rsid w:val="00FF215E"/>
    <w:rsid w:val="00FF53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731AB"/>
    <w:pPr>
      <w:keepNext/>
      <w:jc w:val="both"/>
      <w:outlineLvl w:val="0"/>
    </w:pPr>
    <w:rPr>
      <w:b/>
      <w:bCs/>
      <w:sz w:val="28"/>
      <w:szCs w:val="28"/>
      <w:lang w:eastAsia="ar-SA"/>
    </w:rPr>
  </w:style>
  <w:style w:type="paragraph" w:styleId="2">
    <w:name w:val="heading 2"/>
    <w:basedOn w:val="a"/>
    <w:next w:val="a"/>
    <w:link w:val="20"/>
    <w:qFormat/>
    <w:rsid w:val="007731AB"/>
    <w:pPr>
      <w:keepNext/>
      <w:ind w:left="360"/>
      <w:outlineLvl w:val="1"/>
    </w:pPr>
    <w:rPr>
      <w:b/>
      <w:bCs/>
      <w:sz w:val="28"/>
      <w:szCs w:val="28"/>
      <w:lang w:eastAsia="ar-SA"/>
    </w:rPr>
  </w:style>
  <w:style w:type="paragraph" w:styleId="3">
    <w:name w:val="heading 3"/>
    <w:basedOn w:val="a"/>
    <w:next w:val="a"/>
    <w:link w:val="30"/>
    <w:qFormat/>
    <w:rsid w:val="007731AB"/>
    <w:pPr>
      <w:keepNext/>
      <w:tabs>
        <w:tab w:val="num" w:pos="851"/>
      </w:tabs>
      <w:suppressAutoHyphens/>
      <w:spacing w:before="240" w:after="120"/>
      <w:ind w:left="851" w:hanging="851"/>
      <w:outlineLvl w:val="2"/>
    </w:pPr>
    <w:rPr>
      <w:b/>
      <w:bCs/>
      <w:sz w:val="28"/>
      <w:szCs w:val="28"/>
      <w:lang w:eastAsia="ar-SA"/>
    </w:rPr>
  </w:style>
  <w:style w:type="paragraph" w:styleId="4">
    <w:name w:val="heading 4"/>
    <w:basedOn w:val="a"/>
    <w:next w:val="a"/>
    <w:link w:val="40"/>
    <w:qFormat/>
    <w:rsid w:val="007731AB"/>
    <w:pPr>
      <w:keepNext/>
      <w:spacing w:before="240" w:after="60"/>
      <w:outlineLvl w:val="3"/>
    </w:pPr>
    <w:rPr>
      <w:b/>
      <w:bCs/>
      <w:sz w:val="28"/>
      <w:szCs w:val="28"/>
      <w:lang w:eastAsia="ar-SA"/>
    </w:rPr>
  </w:style>
  <w:style w:type="paragraph" w:styleId="5">
    <w:name w:val="heading 5"/>
    <w:basedOn w:val="a"/>
    <w:next w:val="a"/>
    <w:link w:val="50"/>
    <w:qFormat/>
    <w:rsid w:val="007731AB"/>
    <w:pPr>
      <w:spacing w:before="240" w:after="60"/>
      <w:outlineLvl w:val="4"/>
    </w:pPr>
    <w:rPr>
      <w:b/>
      <w:bCs/>
      <w:i/>
      <w:iCs/>
      <w:sz w:val="26"/>
      <w:szCs w:val="26"/>
      <w:lang w:eastAsia="ar-SA"/>
    </w:rPr>
  </w:style>
  <w:style w:type="paragraph" w:styleId="6">
    <w:name w:val="heading 6"/>
    <w:basedOn w:val="a"/>
    <w:next w:val="a"/>
    <w:link w:val="60"/>
    <w:qFormat/>
    <w:rsid w:val="007731AB"/>
    <w:pPr>
      <w:tabs>
        <w:tab w:val="num" w:pos="0"/>
      </w:tabs>
      <w:spacing w:before="240" w:after="60"/>
      <w:ind w:left="4320" w:hanging="720"/>
      <w:jc w:val="both"/>
      <w:outlineLvl w:val="5"/>
    </w:pPr>
    <w:rPr>
      <w:rFonts w:ascii="PetersburgCTT" w:hAnsi="PetersburgCTT" w:cs="PetersburgCTT"/>
      <w:i/>
      <w:iCs/>
      <w:lang w:eastAsia="ar-SA"/>
    </w:rPr>
  </w:style>
  <w:style w:type="paragraph" w:styleId="7">
    <w:name w:val="heading 7"/>
    <w:basedOn w:val="a"/>
    <w:next w:val="a"/>
    <w:link w:val="70"/>
    <w:qFormat/>
    <w:rsid w:val="007731AB"/>
    <w:pPr>
      <w:tabs>
        <w:tab w:val="num" w:pos="0"/>
      </w:tabs>
      <w:spacing w:before="240" w:after="60"/>
      <w:ind w:left="5040" w:hanging="720"/>
      <w:jc w:val="both"/>
      <w:outlineLvl w:val="6"/>
    </w:pPr>
    <w:rPr>
      <w:rFonts w:ascii="PetersburgCTT" w:hAnsi="PetersburgCTT" w:cs="PetersburgCTT"/>
      <w:lang w:eastAsia="ar-SA"/>
    </w:rPr>
  </w:style>
  <w:style w:type="paragraph" w:styleId="8">
    <w:name w:val="heading 8"/>
    <w:basedOn w:val="a"/>
    <w:next w:val="a"/>
    <w:link w:val="80"/>
    <w:qFormat/>
    <w:rsid w:val="007731AB"/>
    <w:pPr>
      <w:tabs>
        <w:tab w:val="num" w:pos="0"/>
      </w:tabs>
      <w:spacing w:before="240" w:after="60"/>
      <w:ind w:left="5760" w:hanging="720"/>
      <w:jc w:val="both"/>
      <w:outlineLvl w:val="7"/>
    </w:pPr>
    <w:rPr>
      <w:rFonts w:ascii="PetersburgCTT" w:hAnsi="PetersburgCTT" w:cs="PetersburgCTT"/>
      <w:i/>
      <w:iCs/>
      <w:lang w:eastAsia="ar-SA"/>
    </w:rPr>
  </w:style>
  <w:style w:type="paragraph" w:styleId="9">
    <w:name w:val="heading 9"/>
    <w:basedOn w:val="a"/>
    <w:next w:val="a"/>
    <w:link w:val="90"/>
    <w:qFormat/>
    <w:rsid w:val="007731AB"/>
    <w:pPr>
      <w:tabs>
        <w:tab w:val="num" w:pos="0"/>
      </w:tabs>
      <w:spacing w:before="240" w:after="60"/>
      <w:ind w:left="6480" w:hanging="720"/>
      <w:jc w:val="both"/>
      <w:outlineLvl w:val="8"/>
    </w:pPr>
    <w:rPr>
      <w:rFonts w:ascii="PetersburgCTT" w:hAnsi="PetersburgCTT" w:cs="PetersburgCTT"/>
      <w:i/>
      <w:iCs/>
      <w:sz w:val="1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B210B"/>
    <w:pPr>
      <w:tabs>
        <w:tab w:val="left" w:pos="3060"/>
      </w:tabs>
      <w:jc w:val="both"/>
    </w:pPr>
    <w:rPr>
      <w:sz w:val="28"/>
    </w:rPr>
  </w:style>
  <w:style w:type="character" w:customStyle="1" w:styleId="a4">
    <w:name w:val="Основной текст Знак"/>
    <w:basedOn w:val="a0"/>
    <w:link w:val="a3"/>
    <w:rsid w:val="00AB210B"/>
    <w:rPr>
      <w:rFonts w:ascii="Times New Roman" w:eastAsia="Times New Roman" w:hAnsi="Times New Roman" w:cs="Times New Roman"/>
      <w:sz w:val="28"/>
      <w:szCs w:val="20"/>
      <w:lang w:eastAsia="ru-RU"/>
    </w:rPr>
  </w:style>
  <w:style w:type="paragraph" w:styleId="a5">
    <w:name w:val="Body Text Indent"/>
    <w:basedOn w:val="a"/>
    <w:link w:val="a6"/>
    <w:unhideWhenUsed/>
    <w:rsid w:val="00AB210B"/>
    <w:pPr>
      <w:spacing w:after="120"/>
      <w:ind w:left="283"/>
    </w:pPr>
  </w:style>
  <w:style w:type="character" w:customStyle="1" w:styleId="a6">
    <w:name w:val="Основной текст с отступом Знак"/>
    <w:basedOn w:val="a0"/>
    <w:link w:val="a5"/>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nhideWhenUsed/>
    <w:rsid w:val="00AB210B"/>
    <w:rPr>
      <w:rFonts w:ascii="Tahoma" w:hAnsi="Tahoma" w:cs="Tahoma"/>
      <w:sz w:val="16"/>
      <w:szCs w:val="16"/>
    </w:rPr>
  </w:style>
  <w:style w:type="character" w:customStyle="1" w:styleId="a9">
    <w:name w:val="Текст выноски Знак"/>
    <w:basedOn w:val="a0"/>
    <w:link w:val="a8"/>
    <w:rsid w:val="00AB210B"/>
    <w:rPr>
      <w:rFonts w:ascii="Tahoma" w:eastAsia="Times New Roman" w:hAnsi="Tahoma" w:cs="Tahoma"/>
      <w:sz w:val="16"/>
      <w:szCs w:val="16"/>
      <w:lang w:eastAsia="ru-RU"/>
    </w:rPr>
  </w:style>
  <w:style w:type="paragraph" w:styleId="31">
    <w:name w:val="Body Text Indent 3"/>
    <w:basedOn w:val="a"/>
    <w:link w:val="32"/>
    <w:unhideWhenUsed/>
    <w:rsid w:val="00AA24DA"/>
    <w:pPr>
      <w:spacing w:after="120"/>
      <w:ind w:left="283"/>
    </w:pPr>
    <w:rPr>
      <w:sz w:val="16"/>
      <w:szCs w:val="16"/>
    </w:rPr>
  </w:style>
  <w:style w:type="character" w:customStyle="1" w:styleId="32">
    <w:name w:val="Основной текст с отступом 3 Знак"/>
    <w:basedOn w:val="a0"/>
    <w:link w:val="31"/>
    <w:rsid w:val="00AA24DA"/>
    <w:rPr>
      <w:rFonts w:ascii="Times New Roman" w:eastAsia="Times New Roman" w:hAnsi="Times New Roman" w:cs="Times New Roman"/>
      <w:sz w:val="16"/>
      <w:szCs w:val="16"/>
      <w:lang w:eastAsia="ru-RU"/>
    </w:rPr>
  </w:style>
  <w:style w:type="paragraph" w:styleId="aa">
    <w:name w:val="No Spacing"/>
    <w:qFormat/>
    <w:rsid w:val="00703BC9"/>
    <w:pPr>
      <w:spacing w:after="0" w:line="240" w:lineRule="auto"/>
    </w:pPr>
    <w:rPr>
      <w:rFonts w:ascii="Calibri" w:eastAsia="Times New Roman" w:hAnsi="Calibri" w:cs="Times New Roman"/>
      <w:lang w:eastAsia="ru-RU"/>
    </w:rPr>
  </w:style>
  <w:style w:type="table" w:styleId="ab">
    <w:name w:val="Table Grid"/>
    <w:basedOn w:val="a1"/>
    <w:uiPriority w:val="59"/>
    <w:rsid w:val="00FD3F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360042"/>
    <w:pPr>
      <w:ind w:left="720"/>
      <w:contextualSpacing/>
    </w:pPr>
  </w:style>
  <w:style w:type="paragraph" w:styleId="ad">
    <w:name w:val="Title"/>
    <w:basedOn w:val="a"/>
    <w:link w:val="ae"/>
    <w:qFormat/>
    <w:rsid w:val="00FE71CF"/>
    <w:pPr>
      <w:ind w:left="1985" w:right="680"/>
      <w:jc w:val="center"/>
    </w:pPr>
    <w:rPr>
      <w:b/>
      <w:sz w:val="28"/>
    </w:rPr>
  </w:style>
  <w:style w:type="character" w:customStyle="1" w:styleId="ae">
    <w:name w:val="Название Знак"/>
    <w:basedOn w:val="a0"/>
    <w:link w:val="ad"/>
    <w:rsid w:val="00FE71CF"/>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nhideWhenUsed/>
    <w:rsid w:val="00847872"/>
    <w:pPr>
      <w:tabs>
        <w:tab w:val="center" w:pos="4677"/>
        <w:tab w:val="right" w:pos="9355"/>
      </w:tabs>
    </w:pPr>
  </w:style>
  <w:style w:type="character" w:customStyle="1" w:styleId="af1">
    <w:name w:val="Верхний колонтитул Знак"/>
    <w:basedOn w:val="a0"/>
    <w:link w:val="af0"/>
    <w:rsid w:val="00847872"/>
    <w:rPr>
      <w:rFonts w:ascii="Times New Roman" w:eastAsia="Times New Roman" w:hAnsi="Times New Roman" w:cs="Times New Roman"/>
      <w:sz w:val="20"/>
      <w:szCs w:val="20"/>
      <w:lang w:eastAsia="ru-RU"/>
    </w:rPr>
  </w:style>
  <w:style w:type="paragraph" w:styleId="af2">
    <w:name w:val="footer"/>
    <w:basedOn w:val="a"/>
    <w:link w:val="af3"/>
    <w:unhideWhenUsed/>
    <w:rsid w:val="00847872"/>
    <w:pPr>
      <w:tabs>
        <w:tab w:val="center" w:pos="4677"/>
        <w:tab w:val="right" w:pos="9355"/>
      </w:tabs>
    </w:pPr>
  </w:style>
  <w:style w:type="character" w:customStyle="1" w:styleId="af3">
    <w:name w:val="Нижний колонтитул Знак"/>
    <w:basedOn w:val="a0"/>
    <w:link w:val="af2"/>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rsid w:val="00E3085B"/>
    <w:pPr>
      <w:spacing w:before="100" w:beforeAutospacing="1" w:after="100" w:afterAutospacing="1"/>
      <w:jc w:val="both"/>
    </w:pPr>
    <w:rPr>
      <w:rFonts w:ascii="Tahoma" w:hAnsi="Tahoma"/>
      <w:lang w:val="en-US" w:eastAsia="en-US"/>
    </w:rPr>
  </w:style>
  <w:style w:type="paragraph" w:customStyle="1" w:styleId="ConsPlusNormal">
    <w:name w:val="ConsPlusNormal"/>
    <w:rsid w:val="007731AB"/>
    <w:pPr>
      <w:widowControl w:val="0"/>
      <w:autoSpaceDE w:val="0"/>
      <w:autoSpaceDN w:val="0"/>
      <w:spacing w:after="0" w:line="240" w:lineRule="auto"/>
    </w:pPr>
    <w:rPr>
      <w:rFonts w:ascii="Arial Narrow" w:eastAsia="Times New Roman" w:hAnsi="Arial Narrow" w:cs="Arial Narrow"/>
      <w:szCs w:val="20"/>
      <w:lang w:eastAsia="ru-RU"/>
    </w:rPr>
  </w:style>
  <w:style w:type="paragraph" w:customStyle="1" w:styleId="ConsPlusTitle">
    <w:name w:val="ConsPlusTitle"/>
    <w:rsid w:val="007731AB"/>
    <w:pPr>
      <w:widowControl w:val="0"/>
      <w:autoSpaceDE w:val="0"/>
      <w:autoSpaceDN w:val="0"/>
      <w:spacing w:after="0" w:line="240" w:lineRule="auto"/>
    </w:pPr>
    <w:rPr>
      <w:rFonts w:ascii="Arial Narrow" w:eastAsia="Times New Roman" w:hAnsi="Arial Narrow" w:cs="Arial Narrow"/>
      <w:b/>
      <w:szCs w:val="20"/>
      <w:lang w:eastAsia="ru-RU"/>
    </w:rPr>
  </w:style>
  <w:style w:type="character" w:customStyle="1" w:styleId="10">
    <w:name w:val="Заголовок 1 Знак"/>
    <w:basedOn w:val="a0"/>
    <w:link w:val="1"/>
    <w:rsid w:val="007731AB"/>
    <w:rPr>
      <w:rFonts w:ascii="Times New Roman" w:eastAsia="Times New Roman" w:hAnsi="Times New Roman" w:cs="Times New Roman"/>
      <w:b/>
      <w:bCs/>
      <w:sz w:val="28"/>
      <w:szCs w:val="28"/>
      <w:lang w:eastAsia="ar-SA"/>
    </w:rPr>
  </w:style>
  <w:style w:type="character" w:customStyle="1" w:styleId="20">
    <w:name w:val="Заголовок 2 Знак"/>
    <w:basedOn w:val="a0"/>
    <w:link w:val="2"/>
    <w:rsid w:val="007731AB"/>
    <w:rPr>
      <w:rFonts w:ascii="Times New Roman" w:eastAsia="Times New Roman" w:hAnsi="Times New Roman" w:cs="Times New Roman"/>
      <w:b/>
      <w:bCs/>
      <w:sz w:val="28"/>
      <w:szCs w:val="28"/>
      <w:lang w:eastAsia="ar-SA"/>
    </w:rPr>
  </w:style>
  <w:style w:type="character" w:customStyle="1" w:styleId="30">
    <w:name w:val="Заголовок 3 Знак"/>
    <w:basedOn w:val="a0"/>
    <w:link w:val="3"/>
    <w:rsid w:val="007731AB"/>
    <w:rPr>
      <w:rFonts w:ascii="Times New Roman" w:eastAsia="Times New Roman" w:hAnsi="Times New Roman" w:cs="Times New Roman"/>
      <w:b/>
      <w:bCs/>
      <w:sz w:val="28"/>
      <w:szCs w:val="28"/>
      <w:lang w:eastAsia="ar-SA"/>
    </w:rPr>
  </w:style>
  <w:style w:type="character" w:customStyle="1" w:styleId="40">
    <w:name w:val="Заголовок 4 Знак"/>
    <w:basedOn w:val="a0"/>
    <w:link w:val="4"/>
    <w:rsid w:val="007731AB"/>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731AB"/>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7731AB"/>
    <w:rPr>
      <w:rFonts w:ascii="PetersburgCTT" w:eastAsia="Times New Roman" w:hAnsi="PetersburgCTT" w:cs="PetersburgCTT"/>
      <w:i/>
      <w:iCs/>
      <w:sz w:val="20"/>
      <w:szCs w:val="20"/>
      <w:lang w:eastAsia="ar-SA"/>
    </w:rPr>
  </w:style>
  <w:style w:type="character" w:customStyle="1" w:styleId="70">
    <w:name w:val="Заголовок 7 Знак"/>
    <w:basedOn w:val="a0"/>
    <w:link w:val="7"/>
    <w:rsid w:val="007731AB"/>
    <w:rPr>
      <w:rFonts w:ascii="PetersburgCTT" w:eastAsia="Times New Roman" w:hAnsi="PetersburgCTT" w:cs="PetersburgCTT"/>
      <w:sz w:val="20"/>
      <w:szCs w:val="20"/>
      <w:lang w:eastAsia="ar-SA"/>
    </w:rPr>
  </w:style>
  <w:style w:type="character" w:customStyle="1" w:styleId="80">
    <w:name w:val="Заголовок 8 Знак"/>
    <w:basedOn w:val="a0"/>
    <w:link w:val="8"/>
    <w:rsid w:val="007731AB"/>
    <w:rPr>
      <w:rFonts w:ascii="PetersburgCTT" w:eastAsia="Times New Roman" w:hAnsi="PetersburgCTT" w:cs="PetersburgCTT"/>
      <w:i/>
      <w:iCs/>
      <w:sz w:val="20"/>
      <w:szCs w:val="20"/>
      <w:lang w:eastAsia="ar-SA"/>
    </w:rPr>
  </w:style>
  <w:style w:type="character" w:customStyle="1" w:styleId="90">
    <w:name w:val="Заголовок 9 Знак"/>
    <w:basedOn w:val="a0"/>
    <w:link w:val="9"/>
    <w:rsid w:val="007731AB"/>
    <w:rPr>
      <w:rFonts w:ascii="PetersburgCTT" w:eastAsia="Times New Roman" w:hAnsi="PetersburgCTT" w:cs="PetersburgCTT"/>
      <w:i/>
      <w:iCs/>
      <w:sz w:val="18"/>
      <w:szCs w:val="18"/>
      <w:lang w:eastAsia="ar-SA"/>
    </w:rPr>
  </w:style>
  <w:style w:type="character" w:styleId="af5">
    <w:name w:val="FollowedHyperlink"/>
    <w:basedOn w:val="a0"/>
    <w:uiPriority w:val="99"/>
    <w:semiHidden/>
    <w:unhideWhenUsed/>
    <w:rsid w:val="007731AB"/>
    <w:rPr>
      <w:color w:val="800080"/>
      <w:u w:val="single"/>
    </w:rPr>
  </w:style>
  <w:style w:type="paragraph" w:customStyle="1" w:styleId="ConsPlusNonformat">
    <w:name w:val="ConsPlusNonformat"/>
    <w:rsid w:val="007731AB"/>
    <w:pPr>
      <w:spacing w:after="0" w:line="240" w:lineRule="auto"/>
    </w:pPr>
    <w:rPr>
      <w:rFonts w:ascii="Courier New" w:eastAsia="Times New Roman" w:hAnsi="Courier New" w:cs="Times New Roman"/>
      <w:snapToGrid w:val="0"/>
      <w:sz w:val="20"/>
      <w:szCs w:val="20"/>
      <w:lang w:eastAsia="ru-RU"/>
    </w:rPr>
  </w:style>
  <w:style w:type="paragraph" w:customStyle="1" w:styleId="ConsPlusCell">
    <w:name w:val="ConsPlusCell"/>
    <w:rsid w:val="007731A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WW8Num1z0">
    <w:name w:val="WW8Num1z0"/>
    <w:rsid w:val="007731AB"/>
    <w:rPr>
      <w:rFonts w:ascii="Symbol" w:hAnsi="Symbol" w:cs="Symbol" w:hint="default"/>
    </w:rPr>
  </w:style>
  <w:style w:type="character" w:customStyle="1" w:styleId="WW8Num2z0">
    <w:name w:val="WW8Num2z0"/>
    <w:rsid w:val="007731AB"/>
  </w:style>
  <w:style w:type="character" w:customStyle="1" w:styleId="WW8Num2z1">
    <w:name w:val="WW8Num2z1"/>
    <w:rsid w:val="007731AB"/>
  </w:style>
  <w:style w:type="character" w:customStyle="1" w:styleId="WW8Num2z2">
    <w:name w:val="WW8Num2z2"/>
    <w:rsid w:val="007731AB"/>
  </w:style>
  <w:style w:type="character" w:customStyle="1" w:styleId="WW8Num2z3">
    <w:name w:val="WW8Num2z3"/>
    <w:rsid w:val="007731AB"/>
  </w:style>
  <w:style w:type="character" w:customStyle="1" w:styleId="WW8Num2z4">
    <w:name w:val="WW8Num2z4"/>
    <w:rsid w:val="007731AB"/>
  </w:style>
  <w:style w:type="character" w:customStyle="1" w:styleId="WW8Num2z5">
    <w:name w:val="WW8Num2z5"/>
    <w:rsid w:val="007731AB"/>
  </w:style>
  <w:style w:type="character" w:customStyle="1" w:styleId="WW8Num2z6">
    <w:name w:val="WW8Num2z6"/>
    <w:rsid w:val="007731AB"/>
  </w:style>
  <w:style w:type="character" w:customStyle="1" w:styleId="WW8Num2z7">
    <w:name w:val="WW8Num2z7"/>
    <w:rsid w:val="007731AB"/>
  </w:style>
  <w:style w:type="character" w:customStyle="1" w:styleId="WW8Num2z8">
    <w:name w:val="WW8Num2z8"/>
    <w:rsid w:val="007731AB"/>
  </w:style>
  <w:style w:type="character" w:customStyle="1" w:styleId="WW8Num3z0">
    <w:name w:val="WW8Num3z0"/>
    <w:rsid w:val="007731AB"/>
    <w:rPr>
      <w:rFonts w:hint="default"/>
    </w:rPr>
  </w:style>
  <w:style w:type="character" w:customStyle="1" w:styleId="WW8Num3z1">
    <w:name w:val="WW8Num3z1"/>
    <w:rsid w:val="007731AB"/>
  </w:style>
  <w:style w:type="character" w:customStyle="1" w:styleId="WW8Num3z2">
    <w:name w:val="WW8Num3z2"/>
    <w:rsid w:val="007731AB"/>
  </w:style>
  <w:style w:type="character" w:customStyle="1" w:styleId="WW8Num3z3">
    <w:name w:val="WW8Num3z3"/>
    <w:rsid w:val="007731AB"/>
  </w:style>
  <w:style w:type="character" w:customStyle="1" w:styleId="WW8Num3z4">
    <w:name w:val="WW8Num3z4"/>
    <w:rsid w:val="007731AB"/>
  </w:style>
  <w:style w:type="character" w:customStyle="1" w:styleId="WW8Num3z5">
    <w:name w:val="WW8Num3z5"/>
    <w:rsid w:val="007731AB"/>
  </w:style>
  <w:style w:type="character" w:customStyle="1" w:styleId="WW8Num3z6">
    <w:name w:val="WW8Num3z6"/>
    <w:rsid w:val="007731AB"/>
  </w:style>
  <w:style w:type="character" w:customStyle="1" w:styleId="WW8Num3z7">
    <w:name w:val="WW8Num3z7"/>
    <w:rsid w:val="007731AB"/>
  </w:style>
  <w:style w:type="character" w:customStyle="1" w:styleId="WW8Num3z8">
    <w:name w:val="WW8Num3z8"/>
    <w:rsid w:val="007731AB"/>
  </w:style>
  <w:style w:type="character" w:customStyle="1" w:styleId="WW8Num4z0">
    <w:name w:val="WW8Num4z0"/>
    <w:rsid w:val="007731AB"/>
    <w:rPr>
      <w:rFonts w:hint="default"/>
      <w:b/>
      <w:bCs/>
      <w:sz w:val="24"/>
      <w:szCs w:val="24"/>
    </w:rPr>
  </w:style>
  <w:style w:type="character" w:customStyle="1" w:styleId="WW8Num4z1">
    <w:name w:val="WW8Num4z1"/>
    <w:rsid w:val="007731AB"/>
  </w:style>
  <w:style w:type="character" w:customStyle="1" w:styleId="WW8Num4z2">
    <w:name w:val="WW8Num4z2"/>
    <w:rsid w:val="007731AB"/>
  </w:style>
  <w:style w:type="character" w:customStyle="1" w:styleId="WW8Num4z3">
    <w:name w:val="WW8Num4z3"/>
    <w:rsid w:val="007731AB"/>
  </w:style>
  <w:style w:type="character" w:customStyle="1" w:styleId="WW8Num4z4">
    <w:name w:val="WW8Num4z4"/>
    <w:rsid w:val="007731AB"/>
  </w:style>
  <w:style w:type="character" w:customStyle="1" w:styleId="WW8Num4z5">
    <w:name w:val="WW8Num4z5"/>
    <w:rsid w:val="007731AB"/>
  </w:style>
  <w:style w:type="character" w:customStyle="1" w:styleId="WW8Num4z6">
    <w:name w:val="WW8Num4z6"/>
    <w:rsid w:val="007731AB"/>
  </w:style>
  <w:style w:type="character" w:customStyle="1" w:styleId="WW8Num4z7">
    <w:name w:val="WW8Num4z7"/>
    <w:rsid w:val="007731AB"/>
  </w:style>
  <w:style w:type="character" w:customStyle="1" w:styleId="WW8Num4z8">
    <w:name w:val="WW8Num4z8"/>
    <w:rsid w:val="007731AB"/>
  </w:style>
  <w:style w:type="character" w:customStyle="1" w:styleId="WW8Num5z0">
    <w:name w:val="WW8Num5z0"/>
    <w:rsid w:val="007731AB"/>
    <w:rPr>
      <w:rFonts w:ascii="Times New Roman" w:hAnsi="Times New Roman" w:cs="Times New Roman" w:hint="default"/>
      <w:b/>
      <w:bCs/>
      <w:sz w:val="24"/>
      <w:szCs w:val="24"/>
    </w:rPr>
  </w:style>
  <w:style w:type="character" w:customStyle="1" w:styleId="WW8Num5z1">
    <w:name w:val="WW8Num5z1"/>
    <w:rsid w:val="007731AB"/>
  </w:style>
  <w:style w:type="character" w:customStyle="1" w:styleId="WW8Num5z2">
    <w:name w:val="WW8Num5z2"/>
    <w:rsid w:val="007731AB"/>
  </w:style>
  <w:style w:type="character" w:customStyle="1" w:styleId="WW8Num5z3">
    <w:name w:val="WW8Num5z3"/>
    <w:rsid w:val="007731AB"/>
  </w:style>
  <w:style w:type="character" w:customStyle="1" w:styleId="WW8Num5z4">
    <w:name w:val="WW8Num5z4"/>
    <w:rsid w:val="007731AB"/>
  </w:style>
  <w:style w:type="character" w:customStyle="1" w:styleId="WW8Num5z5">
    <w:name w:val="WW8Num5z5"/>
    <w:rsid w:val="007731AB"/>
  </w:style>
  <w:style w:type="character" w:customStyle="1" w:styleId="WW8Num5z6">
    <w:name w:val="WW8Num5z6"/>
    <w:rsid w:val="007731AB"/>
  </w:style>
  <w:style w:type="character" w:customStyle="1" w:styleId="WW8Num5z7">
    <w:name w:val="WW8Num5z7"/>
    <w:rsid w:val="007731AB"/>
  </w:style>
  <w:style w:type="character" w:customStyle="1" w:styleId="WW8Num5z8">
    <w:name w:val="WW8Num5z8"/>
    <w:rsid w:val="007731AB"/>
  </w:style>
  <w:style w:type="character" w:customStyle="1" w:styleId="WW8Num6z0">
    <w:name w:val="WW8Num6z0"/>
    <w:rsid w:val="007731AB"/>
    <w:rPr>
      <w:rFonts w:hint="default"/>
    </w:rPr>
  </w:style>
  <w:style w:type="character" w:customStyle="1" w:styleId="WW8Num6z1">
    <w:name w:val="WW8Num6z1"/>
    <w:rsid w:val="007731AB"/>
  </w:style>
  <w:style w:type="character" w:customStyle="1" w:styleId="WW8Num6z2">
    <w:name w:val="WW8Num6z2"/>
    <w:rsid w:val="007731AB"/>
  </w:style>
  <w:style w:type="character" w:customStyle="1" w:styleId="WW8Num6z3">
    <w:name w:val="WW8Num6z3"/>
    <w:rsid w:val="007731AB"/>
  </w:style>
  <w:style w:type="character" w:customStyle="1" w:styleId="WW8Num6z4">
    <w:name w:val="WW8Num6z4"/>
    <w:rsid w:val="007731AB"/>
  </w:style>
  <w:style w:type="character" w:customStyle="1" w:styleId="WW8Num6z5">
    <w:name w:val="WW8Num6z5"/>
    <w:rsid w:val="007731AB"/>
  </w:style>
  <w:style w:type="character" w:customStyle="1" w:styleId="WW8Num6z6">
    <w:name w:val="WW8Num6z6"/>
    <w:rsid w:val="007731AB"/>
  </w:style>
  <w:style w:type="character" w:customStyle="1" w:styleId="WW8Num6z7">
    <w:name w:val="WW8Num6z7"/>
    <w:rsid w:val="007731AB"/>
  </w:style>
  <w:style w:type="character" w:customStyle="1" w:styleId="WW8Num6z8">
    <w:name w:val="WW8Num6z8"/>
    <w:rsid w:val="007731AB"/>
  </w:style>
  <w:style w:type="character" w:customStyle="1" w:styleId="WW8Num7z0">
    <w:name w:val="WW8Num7z0"/>
    <w:rsid w:val="007731AB"/>
    <w:rPr>
      <w:rFonts w:ascii="Symbol" w:hAnsi="Symbol" w:cs="Symbol" w:hint="default"/>
    </w:rPr>
  </w:style>
  <w:style w:type="character" w:customStyle="1" w:styleId="WW8Num7z1">
    <w:name w:val="WW8Num7z1"/>
    <w:rsid w:val="007731AB"/>
    <w:rPr>
      <w:rFonts w:ascii="Courier New" w:hAnsi="Courier New" w:cs="Courier New" w:hint="default"/>
    </w:rPr>
  </w:style>
  <w:style w:type="character" w:customStyle="1" w:styleId="WW8Num7z2">
    <w:name w:val="WW8Num7z2"/>
    <w:rsid w:val="007731AB"/>
    <w:rPr>
      <w:rFonts w:ascii="Wingdings" w:hAnsi="Wingdings" w:cs="Wingdings" w:hint="default"/>
    </w:rPr>
  </w:style>
  <w:style w:type="character" w:customStyle="1" w:styleId="WW8Num8z0">
    <w:name w:val="WW8Num8z0"/>
    <w:rsid w:val="007731AB"/>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8z1">
    <w:name w:val="WW8Num8z1"/>
    <w:rsid w:val="007731AB"/>
  </w:style>
  <w:style w:type="character" w:customStyle="1" w:styleId="WW8Num8z2">
    <w:name w:val="WW8Num8z2"/>
    <w:rsid w:val="007731AB"/>
  </w:style>
  <w:style w:type="character" w:customStyle="1" w:styleId="WW8Num8z3">
    <w:name w:val="WW8Num8z3"/>
    <w:rsid w:val="007731AB"/>
  </w:style>
  <w:style w:type="character" w:customStyle="1" w:styleId="WW8Num8z4">
    <w:name w:val="WW8Num8z4"/>
    <w:rsid w:val="007731AB"/>
  </w:style>
  <w:style w:type="character" w:customStyle="1" w:styleId="WW8Num8z5">
    <w:name w:val="WW8Num8z5"/>
    <w:rsid w:val="007731AB"/>
  </w:style>
  <w:style w:type="character" w:customStyle="1" w:styleId="WW8Num8z6">
    <w:name w:val="WW8Num8z6"/>
    <w:rsid w:val="007731AB"/>
  </w:style>
  <w:style w:type="character" w:customStyle="1" w:styleId="WW8Num8z7">
    <w:name w:val="WW8Num8z7"/>
    <w:rsid w:val="007731AB"/>
  </w:style>
  <w:style w:type="character" w:customStyle="1" w:styleId="WW8Num8z8">
    <w:name w:val="WW8Num8z8"/>
    <w:rsid w:val="007731AB"/>
  </w:style>
  <w:style w:type="character" w:customStyle="1" w:styleId="WW8Num9z0">
    <w:name w:val="WW8Num9z0"/>
    <w:rsid w:val="007731AB"/>
  </w:style>
  <w:style w:type="character" w:customStyle="1" w:styleId="WW8Num9z1">
    <w:name w:val="WW8Num9z1"/>
    <w:rsid w:val="007731AB"/>
  </w:style>
  <w:style w:type="character" w:customStyle="1" w:styleId="WW8Num9z2">
    <w:name w:val="WW8Num9z2"/>
    <w:rsid w:val="007731AB"/>
    <w:rPr>
      <w:rFonts w:ascii="Symbol" w:hAnsi="Symbol" w:cs="Symbol" w:hint="default"/>
    </w:rPr>
  </w:style>
  <w:style w:type="character" w:customStyle="1" w:styleId="WW8Num9z3">
    <w:name w:val="WW8Num9z3"/>
    <w:rsid w:val="007731AB"/>
  </w:style>
  <w:style w:type="character" w:customStyle="1" w:styleId="WW8Num9z4">
    <w:name w:val="WW8Num9z4"/>
    <w:rsid w:val="007731AB"/>
  </w:style>
  <w:style w:type="character" w:customStyle="1" w:styleId="WW8Num9z5">
    <w:name w:val="WW8Num9z5"/>
    <w:rsid w:val="007731AB"/>
  </w:style>
  <w:style w:type="character" w:customStyle="1" w:styleId="WW8Num9z6">
    <w:name w:val="WW8Num9z6"/>
    <w:rsid w:val="007731AB"/>
  </w:style>
  <w:style w:type="character" w:customStyle="1" w:styleId="WW8Num9z7">
    <w:name w:val="WW8Num9z7"/>
    <w:rsid w:val="007731AB"/>
  </w:style>
  <w:style w:type="character" w:customStyle="1" w:styleId="WW8Num9z8">
    <w:name w:val="WW8Num9z8"/>
    <w:rsid w:val="007731AB"/>
  </w:style>
  <w:style w:type="character" w:customStyle="1" w:styleId="WW8Num10z0">
    <w:name w:val="WW8Num10z0"/>
    <w:rsid w:val="007731AB"/>
    <w:rPr>
      <w:rFonts w:ascii="Times New Roman" w:hAnsi="Times New Roman" w:cs="Times New Roman"/>
      <w:b/>
      <w:bCs/>
      <w:sz w:val="24"/>
      <w:szCs w:val="24"/>
    </w:rPr>
  </w:style>
  <w:style w:type="character" w:customStyle="1" w:styleId="WW8Num10z1">
    <w:name w:val="WW8Num10z1"/>
    <w:rsid w:val="007731AB"/>
  </w:style>
  <w:style w:type="character" w:customStyle="1" w:styleId="WW8Num10z2">
    <w:name w:val="WW8Num10z2"/>
    <w:rsid w:val="007731AB"/>
  </w:style>
  <w:style w:type="character" w:customStyle="1" w:styleId="WW8Num10z3">
    <w:name w:val="WW8Num10z3"/>
    <w:rsid w:val="007731AB"/>
  </w:style>
  <w:style w:type="character" w:customStyle="1" w:styleId="WW8Num10z4">
    <w:name w:val="WW8Num10z4"/>
    <w:rsid w:val="007731AB"/>
  </w:style>
  <w:style w:type="character" w:customStyle="1" w:styleId="WW8Num10z5">
    <w:name w:val="WW8Num10z5"/>
    <w:rsid w:val="007731AB"/>
  </w:style>
  <w:style w:type="character" w:customStyle="1" w:styleId="WW8Num10z6">
    <w:name w:val="WW8Num10z6"/>
    <w:rsid w:val="007731AB"/>
  </w:style>
  <w:style w:type="character" w:customStyle="1" w:styleId="WW8Num10z7">
    <w:name w:val="WW8Num10z7"/>
    <w:rsid w:val="007731AB"/>
  </w:style>
  <w:style w:type="character" w:customStyle="1" w:styleId="WW8Num10z8">
    <w:name w:val="WW8Num10z8"/>
    <w:rsid w:val="007731AB"/>
  </w:style>
  <w:style w:type="character" w:customStyle="1" w:styleId="WW8Num11z0">
    <w:name w:val="WW8Num11z0"/>
    <w:rsid w:val="007731AB"/>
    <w:rPr>
      <w:b/>
      <w:bCs/>
    </w:rPr>
  </w:style>
  <w:style w:type="character" w:customStyle="1" w:styleId="WW8Num11z1">
    <w:name w:val="WW8Num11z1"/>
    <w:rsid w:val="007731AB"/>
  </w:style>
  <w:style w:type="character" w:customStyle="1" w:styleId="WW8Num11z2">
    <w:name w:val="WW8Num11z2"/>
    <w:rsid w:val="007731AB"/>
  </w:style>
  <w:style w:type="character" w:customStyle="1" w:styleId="WW8Num11z3">
    <w:name w:val="WW8Num11z3"/>
    <w:rsid w:val="007731AB"/>
  </w:style>
  <w:style w:type="character" w:customStyle="1" w:styleId="WW8Num11z4">
    <w:name w:val="WW8Num11z4"/>
    <w:rsid w:val="007731AB"/>
  </w:style>
  <w:style w:type="character" w:customStyle="1" w:styleId="WW8Num11z5">
    <w:name w:val="WW8Num11z5"/>
    <w:rsid w:val="007731AB"/>
  </w:style>
  <w:style w:type="character" w:customStyle="1" w:styleId="WW8Num11z6">
    <w:name w:val="WW8Num11z6"/>
    <w:rsid w:val="007731AB"/>
  </w:style>
  <w:style w:type="character" w:customStyle="1" w:styleId="WW8Num11z7">
    <w:name w:val="WW8Num11z7"/>
    <w:rsid w:val="007731AB"/>
  </w:style>
  <w:style w:type="character" w:customStyle="1" w:styleId="WW8Num11z8">
    <w:name w:val="WW8Num11z8"/>
    <w:rsid w:val="007731AB"/>
  </w:style>
  <w:style w:type="character" w:customStyle="1" w:styleId="WW8Num12z0">
    <w:name w:val="WW8Num12z0"/>
    <w:rsid w:val="007731AB"/>
  </w:style>
  <w:style w:type="character" w:customStyle="1" w:styleId="WW8Num12z1">
    <w:name w:val="WW8Num12z1"/>
    <w:rsid w:val="007731AB"/>
  </w:style>
  <w:style w:type="character" w:customStyle="1" w:styleId="WW8Num12z2">
    <w:name w:val="WW8Num12z2"/>
    <w:rsid w:val="007731AB"/>
  </w:style>
  <w:style w:type="character" w:customStyle="1" w:styleId="WW8Num12z3">
    <w:name w:val="WW8Num12z3"/>
    <w:rsid w:val="007731AB"/>
  </w:style>
  <w:style w:type="character" w:customStyle="1" w:styleId="WW8Num12z4">
    <w:name w:val="WW8Num12z4"/>
    <w:rsid w:val="007731AB"/>
  </w:style>
  <w:style w:type="character" w:customStyle="1" w:styleId="WW8Num12z5">
    <w:name w:val="WW8Num12z5"/>
    <w:rsid w:val="007731AB"/>
  </w:style>
  <w:style w:type="character" w:customStyle="1" w:styleId="WW8Num12z6">
    <w:name w:val="WW8Num12z6"/>
    <w:rsid w:val="007731AB"/>
  </w:style>
  <w:style w:type="character" w:customStyle="1" w:styleId="WW8Num12z7">
    <w:name w:val="WW8Num12z7"/>
    <w:rsid w:val="007731AB"/>
  </w:style>
  <w:style w:type="character" w:customStyle="1" w:styleId="WW8Num12z8">
    <w:name w:val="WW8Num12z8"/>
    <w:rsid w:val="007731AB"/>
  </w:style>
  <w:style w:type="character" w:customStyle="1" w:styleId="WW8Num13z0">
    <w:name w:val="WW8Num13z0"/>
    <w:rsid w:val="007731AB"/>
    <w:rPr>
      <w:rFonts w:hint="default"/>
      <w:sz w:val="24"/>
      <w:szCs w:val="24"/>
    </w:rPr>
  </w:style>
  <w:style w:type="character" w:customStyle="1" w:styleId="WW8Num13z1">
    <w:name w:val="WW8Num13z1"/>
    <w:rsid w:val="007731AB"/>
  </w:style>
  <w:style w:type="character" w:customStyle="1" w:styleId="WW8Num13z2">
    <w:name w:val="WW8Num13z2"/>
    <w:rsid w:val="007731AB"/>
  </w:style>
  <w:style w:type="character" w:customStyle="1" w:styleId="WW8Num13z3">
    <w:name w:val="WW8Num13z3"/>
    <w:rsid w:val="007731AB"/>
  </w:style>
  <w:style w:type="character" w:customStyle="1" w:styleId="WW8Num13z4">
    <w:name w:val="WW8Num13z4"/>
    <w:rsid w:val="007731AB"/>
  </w:style>
  <w:style w:type="character" w:customStyle="1" w:styleId="WW8Num13z5">
    <w:name w:val="WW8Num13z5"/>
    <w:rsid w:val="007731AB"/>
  </w:style>
  <w:style w:type="character" w:customStyle="1" w:styleId="WW8Num13z6">
    <w:name w:val="WW8Num13z6"/>
    <w:rsid w:val="007731AB"/>
  </w:style>
  <w:style w:type="character" w:customStyle="1" w:styleId="WW8Num13z7">
    <w:name w:val="WW8Num13z7"/>
    <w:rsid w:val="007731AB"/>
  </w:style>
  <w:style w:type="character" w:customStyle="1" w:styleId="WW8Num13z8">
    <w:name w:val="WW8Num13z8"/>
    <w:rsid w:val="007731AB"/>
  </w:style>
  <w:style w:type="character" w:customStyle="1" w:styleId="WW8Num14z0">
    <w:name w:val="WW8Num14z0"/>
    <w:rsid w:val="007731AB"/>
    <w:rPr>
      <w:rFonts w:hint="default"/>
      <w:sz w:val="22"/>
      <w:szCs w:val="22"/>
    </w:rPr>
  </w:style>
  <w:style w:type="character" w:customStyle="1" w:styleId="WW8Num14z1">
    <w:name w:val="WW8Num14z1"/>
    <w:rsid w:val="007731AB"/>
  </w:style>
  <w:style w:type="character" w:customStyle="1" w:styleId="WW8Num14z2">
    <w:name w:val="WW8Num14z2"/>
    <w:rsid w:val="007731AB"/>
  </w:style>
  <w:style w:type="character" w:customStyle="1" w:styleId="WW8Num14z3">
    <w:name w:val="WW8Num14z3"/>
    <w:rsid w:val="007731AB"/>
  </w:style>
  <w:style w:type="character" w:customStyle="1" w:styleId="WW8Num14z4">
    <w:name w:val="WW8Num14z4"/>
    <w:rsid w:val="007731AB"/>
  </w:style>
  <w:style w:type="character" w:customStyle="1" w:styleId="WW8Num14z5">
    <w:name w:val="WW8Num14z5"/>
    <w:rsid w:val="007731AB"/>
  </w:style>
  <w:style w:type="character" w:customStyle="1" w:styleId="WW8Num14z6">
    <w:name w:val="WW8Num14z6"/>
    <w:rsid w:val="007731AB"/>
  </w:style>
  <w:style w:type="character" w:customStyle="1" w:styleId="WW8Num14z7">
    <w:name w:val="WW8Num14z7"/>
    <w:rsid w:val="007731AB"/>
  </w:style>
  <w:style w:type="character" w:customStyle="1" w:styleId="WW8Num14z8">
    <w:name w:val="WW8Num14z8"/>
    <w:rsid w:val="007731AB"/>
  </w:style>
  <w:style w:type="character" w:customStyle="1" w:styleId="WW8Num15z0">
    <w:name w:val="WW8Num15z0"/>
    <w:rsid w:val="007731AB"/>
    <w:rPr>
      <w:rFonts w:hint="default"/>
    </w:rPr>
  </w:style>
  <w:style w:type="character" w:customStyle="1" w:styleId="WW8Num16z0">
    <w:name w:val="WW8Num16z0"/>
    <w:rsid w:val="007731AB"/>
  </w:style>
  <w:style w:type="character" w:customStyle="1" w:styleId="WW8Num16z1">
    <w:name w:val="WW8Num16z1"/>
    <w:rsid w:val="007731AB"/>
  </w:style>
  <w:style w:type="character" w:customStyle="1" w:styleId="WW8Num16z2">
    <w:name w:val="WW8Num16z2"/>
    <w:rsid w:val="007731AB"/>
  </w:style>
  <w:style w:type="character" w:customStyle="1" w:styleId="WW8Num16z3">
    <w:name w:val="WW8Num16z3"/>
    <w:rsid w:val="007731AB"/>
  </w:style>
  <w:style w:type="character" w:customStyle="1" w:styleId="WW8Num16z4">
    <w:name w:val="WW8Num16z4"/>
    <w:rsid w:val="007731AB"/>
  </w:style>
  <w:style w:type="character" w:customStyle="1" w:styleId="WW8Num16z5">
    <w:name w:val="WW8Num16z5"/>
    <w:rsid w:val="007731AB"/>
  </w:style>
  <w:style w:type="character" w:customStyle="1" w:styleId="WW8Num16z6">
    <w:name w:val="WW8Num16z6"/>
    <w:rsid w:val="007731AB"/>
  </w:style>
  <w:style w:type="character" w:customStyle="1" w:styleId="WW8Num16z7">
    <w:name w:val="WW8Num16z7"/>
    <w:rsid w:val="007731AB"/>
  </w:style>
  <w:style w:type="character" w:customStyle="1" w:styleId="WW8Num16z8">
    <w:name w:val="WW8Num16z8"/>
    <w:rsid w:val="007731AB"/>
  </w:style>
  <w:style w:type="character" w:customStyle="1" w:styleId="WW8Num17z0">
    <w:name w:val="WW8Num17z0"/>
    <w:rsid w:val="007731AB"/>
    <w:rPr>
      <w:rFonts w:hint="default"/>
    </w:rPr>
  </w:style>
  <w:style w:type="character" w:customStyle="1" w:styleId="WW8Num17z1">
    <w:name w:val="WW8Num17z1"/>
    <w:rsid w:val="007731AB"/>
  </w:style>
  <w:style w:type="character" w:customStyle="1" w:styleId="WW8Num17z2">
    <w:name w:val="WW8Num17z2"/>
    <w:rsid w:val="007731AB"/>
  </w:style>
  <w:style w:type="character" w:customStyle="1" w:styleId="WW8Num17z3">
    <w:name w:val="WW8Num17z3"/>
    <w:rsid w:val="007731AB"/>
  </w:style>
  <w:style w:type="character" w:customStyle="1" w:styleId="WW8Num17z4">
    <w:name w:val="WW8Num17z4"/>
    <w:rsid w:val="007731AB"/>
  </w:style>
  <w:style w:type="character" w:customStyle="1" w:styleId="WW8Num17z5">
    <w:name w:val="WW8Num17z5"/>
    <w:rsid w:val="007731AB"/>
  </w:style>
  <w:style w:type="character" w:customStyle="1" w:styleId="WW8Num17z6">
    <w:name w:val="WW8Num17z6"/>
    <w:rsid w:val="007731AB"/>
  </w:style>
  <w:style w:type="character" w:customStyle="1" w:styleId="WW8Num17z7">
    <w:name w:val="WW8Num17z7"/>
    <w:rsid w:val="007731AB"/>
  </w:style>
  <w:style w:type="character" w:customStyle="1" w:styleId="WW8Num17z8">
    <w:name w:val="WW8Num17z8"/>
    <w:rsid w:val="007731AB"/>
  </w:style>
  <w:style w:type="character" w:customStyle="1" w:styleId="WW8Num18z0">
    <w:name w:val="WW8Num18z0"/>
    <w:rsid w:val="007731AB"/>
  </w:style>
  <w:style w:type="character" w:customStyle="1" w:styleId="WW8Num18z1">
    <w:name w:val="WW8Num18z1"/>
    <w:rsid w:val="007731AB"/>
  </w:style>
  <w:style w:type="character" w:customStyle="1" w:styleId="WW8Num18z2">
    <w:name w:val="WW8Num18z2"/>
    <w:rsid w:val="007731AB"/>
  </w:style>
  <w:style w:type="character" w:customStyle="1" w:styleId="WW8Num18z3">
    <w:name w:val="WW8Num18z3"/>
    <w:rsid w:val="007731AB"/>
  </w:style>
  <w:style w:type="character" w:customStyle="1" w:styleId="WW8Num18z4">
    <w:name w:val="WW8Num18z4"/>
    <w:rsid w:val="007731AB"/>
  </w:style>
  <w:style w:type="character" w:customStyle="1" w:styleId="WW8Num18z5">
    <w:name w:val="WW8Num18z5"/>
    <w:rsid w:val="007731AB"/>
  </w:style>
  <w:style w:type="character" w:customStyle="1" w:styleId="WW8Num18z6">
    <w:name w:val="WW8Num18z6"/>
    <w:rsid w:val="007731AB"/>
  </w:style>
  <w:style w:type="character" w:customStyle="1" w:styleId="WW8Num18z7">
    <w:name w:val="WW8Num18z7"/>
    <w:rsid w:val="007731AB"/>
  </w:style>
  <w:style w:type="character" w:customStyle="1" w:styleId="WW8Num18z8">
    <w:name w:val="WW8Num18z8"/>
    <w:rsid w:val="007731AB"/>
  </w:style>
  <w:style w:type="character" w:customStyle="1" w:styleId="WW8Num19z0">
    <w:name w:val="WW8Num19z0"/>
    <w:rsid w:val="007731AB"/>
    <w:rPr>
      <w:rFonts w:ascii="Symbol" w:hAnsi="Symbol" w:cs="Symbol" w:hint="default"/>
    </w:rPr>
  </w:style>
  <w:style w:type="character" w:customStyle="1" w:styleId="WW8Num19z1">
    <w:name w:val="WW8Num19z1"/>
    <w:rsid w:val="007731AB"/>
    <w:rPr>
      <w:rFonts w:ascii="Courier New" w:hAnsi="Courier New" w:cs="Courier New" w:hint="default"/>
    </w:rPr>
  </w:style>
  <w:style w:type="character" w:customStyle="1" w:styleId="WW8Num19z2">
    <w:name w:val="WW8Num19z2"/>
    <w:rsid w:val="007731AB"/>
    <w:rPr>
      <w:rFonts w:ascii="Wingdings" w:hAnsi="Wingdings" w:cs="Wingdings" w:hint="default"/>
    </w:rPr>
  </w:style>
  <w:style w:type="character" w:customStyle="1" w:styleId="WW8Num20z0">
    <w:name w:val="WW8Num20z0"/>
    <w:rsid w:val="007731AB"/>
    <w:rPr>
      <w:rFonts w:hint="default"/>
    </w:rPr>
  </w:style>
  <w:style w:type="character" w:customStyle="1" w:styleId="WW8Num20z1">
    <w:name w:val="WW8Num20z1"/>
    <w:rsid w:val="007731AB"/>
  </w:style>
  <w:style w:type="character" w:customStyle="1" w:styleId="WW8Num20z2">
    <w:name w:val="WW8Num20z2"/>
    <w:rsid w:val="007731AB"/>
  </w:style>
  <w:style w:type="character" w:customStyle="1" w:styleId="WW8Num20z3">
    <w:name w:val="WW8Num20z3"/>
    <w:rsid w:val="007731AB"/>
  </w:style>
  <w:style w:type="character" w:customStyle="1" w:styleId="WW8Num20z4">
    <w:name w:val="WW8Num20z4"/>
    <w:rsid w:val="007731AB"/>
  </w:style>
  <w:style w:type="character" w:customStyle="1" w:styleId="WW8Num20z5">
    <w:name w:val="WW8Num20z5"/>
    <w:rsid w:val="007731AB"/>
  </w:style>
  <w:style w:type="character" w:customStyle="1" w:styleId="WW8Num20z6">
    <w:name w:val="WW8Num20z6"/>
    <w:rsid w:val="007731AB"/>
  </w:style>
  <w:style w:type="character" w:customStyle="1" w:styleId="WW8Num20z7">
    <w:name w:val="WW8Num20z7"/>
    <w:rsid w:val="007731AB"/>
  </w:style>
  <w:style w:type="character" w:customStyle="1" w:styleId="WW8Num20z8">
    <w:name w:val="WW8Num20z8"/>
    <w:rsid w:val="007731AB"/>
  </w:style>
  <w:style w:type="character" w:customStyle="1" w:styleId="WW8Num21z0">
    <w:name w:val="WW8Num21z0"/>
    <w:rsid w:val="007731AB"/>
    <w:rPr>
      <w:rFonts w:ascii="Times New Roman" w:hAnsi="Times New Roman" w:cs="Times New Roman"/>
      <w:b/>
      <w:bCs/>
      <w:sz w:val="24"/>
      <w:szCs w:val="24"/>
    </w:rPr>
  </w:style>
  <w:style w:type="character" w:customStyle="1" w:styleId="WW8Num21z1">
    <w:name w:val="WW8Num21z1"/>
    <w:rsid w:val="007731AB"/>
  </w:style>
  <w:style w:type="character" w:customStyle="1" w:styleId="WW8Num21z2">
    <w:name w:val="WW8Num21z2"/>
    <w:rsid w:val="007731AB"/>
  </w:style>
  <w:style w:type="character" w:customStyle="1" w:styleId="WW8Num21z3">
    <w:name w:val="WW8Num21z3"/>
    <w:rsid w:val="007731AB"/>
  </w:style>
  <w:style w:type="character" w:customStyle="1" w:styleId="WW8Num21z4">
    <w:name w:val="WW8Num21z4"/>
    <w:rsid w:val="007731AB"/>
  </w:style>
  <w:style w:type="character" w:customStyle="1" w:styleId="WW8Num21z5">
    <w:name w:val="WW8Num21z5"/>
    <w:rsid w:val="007731AB"/>
  </w:style>
  <w:style w:type="character" w:customStyle="1" w:styleId="WW8Num21z6">
    <w:name w:val="WW8Num21z6"/>
    <w:rsid w:val="007731AB"/>
  </w:style>
  <w:style w:type="character" w:customStyle="1" w:styleId="WW8Num21z7">
    <w:name w:val="WW8Num21z7"/>
    <w:rsid w:val="007731AB"/>
  </w:style>
  <w:style w:type="character" w:customStyle="1" w:styleId="WW8Num21z8">
    <w:name w:val="WW8Num21z8"/>
    <w:rsid w:val="007731AB"/>
  </w:style>
  <w:style w:type="character" w:customStyle="1" w:styleId="WW8Num22z0">
    <w:name w:val="WW8Num22z0"/>
    <w:rsid w:val="007731AB"/>
    <w:rPr>
      <w:rFonts w:hint="default"/>
      <w:sz w:val="24"/>
      <w:szCs w:val="24"/>
    </w:rPr>
  </w:style>
  <w:style w:type="character" w:customStyle="1" w:styleId="WW8Num22z1">
    <w:name w:val="WW8Num22z1"/>
    <w:rsid w:val="007731AB"/>
  </w:style>
  <w:style w:type="character" w:customStyle="1" w:styleId="WW8Num22z2">
    <w:name w:val="WW8Num22z2"/>
    <w:rsid w:val="007731AB"/>
  </w:style>
  <w:style w:type="character" w:customStyle="1" w:styleId="WW8Num22z3">
    <w:name w:val="WW8Num22z3"/>
    <w:rsid w:val="007731AB"/>
  </w:style>
  <w:style w:type="character" w:customStyle="1" w:styleId="WW8Num22z4">
    <w:name w:val="WW8Num22z4"/>
    <w:rsid w:val="007731AB"/>
  </w:style>
  <w:style w:type="character" w:customStyle="1" w:styleId="WW8Num22z5">
    <w:name w:val="WW8Num22z5"/>
    <w:rsid w:val="007731AB"/>
  </w:style>
  <w:style w:type="character" w:customStyle="1" w:styleId="WW8Num22z6">
    <w:name w:val="WW8Num22z6"/>
    <w:rsid w:val="007731AB"/>
  </w:style>
  <w:style w:type="character" w:customStyle="1" w:styleId="WW8Num22z7">
    <w:name w:val="WW8Num22z7"/>
    <w:rsid w:val="007731AB"/>
  </w:style>
  <w:style w:type="character" w:customStyle="1" w:styleId="WW8Num22z8">
    <w:name w:val="WW8Num22z8"/>
    <w:rsid w:val="007731AB"/>
  </w:style>
  <w:style w:type="character" w:customStyle="1" w:styleId="WW8Num23z0">
    <w:name w:val="WW8Num23z0"/>
    <w:rsid w:val="007731AB"/>
    <w:rPr>
      <w:rFonts w:ascii="Symbol" w:eastAsia="Times New Roman" w:hAnsi="Symbol" w:cs="Symbol" w:hint="default"/>
    </w:rPr>
  </w:style>
  <w:style w:type="character" w:customStyle="1" w:styleId="WW8Num23z1">
    <w:name w:val="WW8Num23z1"/>
    <w:rsid w:val="007731AB"/>
    <w:rPr>
      <w:rFonts w:ascii="Courier New" w:hAnsi="Courier New" w:cs="Courier New" w:hint="default"/>
    </w:rPr>
  </w:style>
  <w:style w:type="character" w:customStyle="1" w:styleId="WW8Num23z2">
    <w:name w:val="WW8Num23z2"/>
    <w:rsid w:val="007731AB"/>
    <w:rPr>
      <w:rFonts w:ascii="Wingdings" w:hAnsi="Wingdings" w:cs="Wingdings" w:hint="default"/>
    </w:rPr>
  </w:style>
  <w:style w:type="character" w:customStyle="1" w:styleId="WW8Num23z3">
    <w:name w:val="WW8Num23z3"/>
    <w:rsid w:val="007731AB"/>
    <w:rPr>
      <w:rFonts w:ascii="Symbol" w:hAnsi="Symbol" w:cs="Symbol" w:hint="default"/>
    </w:rPr>
  </w:style>
  <w:style w:type="character" w:customStyle="1" w:styleId="WW8Num24z0">
    <w:name w:val="WW8Num24z0"/>
    <w:rsid w:val="007731AB"/>
  </w:style>
  <w:style w:type="character" w:customStyle="1" w:styleId="WW8Num24z1">
    <w:name w:val="WW8Num24z1"/>
    <w:rsid w:val="007731AB"/>
  </w:style>
  <w:style w:type="character" w:customStyle="1" w:styleId="WW8Num24z2">
    <w:name w:val="WW8Num24z2"/>
    <w:rsid w:val="007731AB"/>
  </w:style>
  <w:style w:type="character" w:customStyle="1" w:styleId="WW8Num24z3">
    <w:name w:val="WW8Num24z3"/>
    <w:rsid w:val="007731AB"/>
  </w:style>
  <w:style w:type="character" w:customStyle="1" w:styleId="WW8Num24z4">
    <w:name w:val="WW8Num24z4"/>
    <w:rsid w:val="007731AB"/>
  </w:style>
  <w:style w:type="character" w:customStyle="1" w:styleId="WW8Num24z5">
    <w:name w:val="WW8Num24z5"/>
    <w:rsid w:val="007731AB"/>
  </w:style>
  <w:style w:type="character" w:customStyle="1" w:styleId="WW8Num24z6">
    <w:name w:val="WW8Num24z6"/>
    <w:rsid w:val="007731AB"/>
  </w:style>
  <w:style w:type="character" w:customStyle="1" w:styleId="WW8Num24z7">
    <w:name w:val="WW8Num24z7"/>
    <w:rsid w:val="007731AB"/>
  </w:style>
  <w:style w:type="character" w:customStyle="1" w:styleId="WW8Num24z8">
    <w:name w:val="WW8Num24z8"/>
    <w:rsid w:val="007731AB"/>
  </w:style>
  <w:style w:type="character" w:customStyle="1" w:styleId="WW8Num25z0">
    <w:name w:val="WW8Num25z0"/>
    <w:rsid w:val="007731AB"/>
    <w:rPr>
      <w:rFonts w:ascii="Times New Roman" w:hAnsi="Times New Roman" w:cs="Times New Roman" w:hint="default"/>
      <w:b/>
      <w:bCs/>
      <w:sz w:val="24"/>
      <w:szCs w:val="24"/>
    </w:rPr>
  </w:style>
  <w:style w:type="character" w:customStyle="1" w:styleId="WW8Num25z1">
    <w:name w:val="WW8Num25z1"/>
    <w:rsid w:val="007731AB"/>
  </w:style>
  <w:style w:type="character" w:customStyle="1" w:styleId="WW8Num25z2">
    <w:name w:val="WW8Num25z2"/>
    <w:rsid w:val="007731AB"/>
  </w:style>
  <w:style w:type="character" w:customStyle="1" w:styleId="WW8Num25z3">
    <w:name w:val="WW8Num25z3"/>
    <w:rsid w:val="007731AB"/>
  </w:style>
  <w:style w:type="character" w:customStyle="1" w:styleId="WW8Num25z4">
    <w:name w:val="WW8Num25z4"/>
    <w:rsid w:val="007731AB"/>
  </w:style>
  <w:style w:type="character" w:customStyle="1" w:styleId="WW8Num25z5">
    <w:name w:val="WW8Num25z5"/>
    <w:rsid w:val="007731AB"/>
  </w:style>
  <w:style w:type="character" w:customStyle="1" w:styleId="WW8Num25z6">
    <w:name w:val="WW8Num25z6"/>
    <w:rsid w:val="007731AB"/>
  </w:style>
  <w:style w:type="character" w:customStyle="1" w:styleId="WW8Num25z7">
    <w:name w:val="WW8Num25z7"/>
    <w:rsid w:val="007731AB"/>
  </w:style>
  <w:style w:type="character" w:customStyle="1" w:styleId="WW8Num25z8">
    <w:name w:val="WW8Num25z8"/>
    <w:rsid w:val="007731AB"/>
  </w:style>
  <w:style w:type="character" w:customStyle="1" w:styleId="WW8Num26z0">
    <w:name w:val="WW8Num26z0"/>
    <w:rsid w:val="007731AB"/>
    <w:rPr>
      <w:rFonts w:hint="default"/>
    </w:rPr>
  </w:style>
  <w:style w:type="character" w:customStyle="1" w:styleId="WW8Num26z1">
    <w:name w:val="WW8Num26z1"/>
    <w:rsid w:val="007731AB"/>
  </w:style>
  <w:style w:type="character" w:customStyle="1" w:styleId="WW8Num26z2">
    <w:name w:val="WW8Num26z2"/>
    <w:rsid w:val="007731AB"/>
  </w:style>
  <w:style w:type="character" w:customStyle="1" w:styleId="WW8Num26z3">
    <w:name w:val="WW8Num26z3"/>
    <w:rsid w:val="007731AB"/>
  </w:style>
  <w:style w:type="character" w:customStyle="1" w:styleId="WW8Num26z4">
    <w:name w:val="WW8Num26z4"/>
    <w:rsid w:val="007731AB"/>
  </w:style>
  <w:style w:type="character" w:customStyle="1" w:styleId="WW8Num26z5">
    <w:name w:val="WW8Num26z5"/>
    <w:rsid w:val="007731AB"/>
  </w:style>
  <w:style w:type="character" w:customStyle="1" w:styleId="WW8Num26z6">
    <w:name w:val="WW8Num26z6"/>
    <w:rsid w:val="007731AB"/>
  </w:style>
  <w:style w:type="character" w:customStyle="1" w:styleId="WW8Num26z7">
    <w:name w:val="WW8Num26z7"/>
    <w:rsid w:val="007731AB"/>
  </w:style>
  <w:style w:type="character" w:customStyle="1" w:styleId="WW8Num26z8">
    <w:name w:val="WW8Num26z8"/>
    <w:rsid w:val="007731AB"/>
  </w:style>
  <w:style w:type="character" w:customStyle="1" w:styleId="WW8Num27z0">
    <w:name w:val="WW8Num27z0"/>
    <w:rsid w:val="007731AB"/>
    <w:rPr>
      <w:rFonts w:hint="default"/>
    </w:rPr>
  </w:style>
  <w:style w:type="character" w:customStyle="1" w:styleId="WW8Num28z0">
    <w:name w:val="WW8Num28z0"/>
    <w:rsid w:val="007731AB"/>
    <w:rPr>
      <w:rFonts w:hint="default"/>
    </w:rPr>
  </w:style>
  <w:style w:type="character" w:customStyle="1" w:styleId="WW8Num28z1">
    <w:name w:val="WW8Num28z1"/>
    <w:rsid w:val="007731AB"/>
  </w:style>
  <w:style w:type="character" w:customStyle="1" w:styleId="WW8Num28z2">
    <w:name w:val="WW8Num28z2"/>
    <w:rsid w:val="007731AB"/>
  </w:style>
  <w:style w:type="character" w:customStyle="1" w:styleId="WW8Num28z3">
    <w:name w:val="WW8Num28z3"/>
    <w:rsid w:val="007731AB"/>
  </w:style>
  <w:style w:type="character" w:customStyle="1" w:styleId="WW8Num28z4">
    <w:name w:val="WW8Num28z4"/>
    <w:rsid w:val="007731AB"/>
  </w:style>
  <w:style w:type="character" w:customStyle="1" w:styleId="WW8Num28z5">
    <w:name w:val="WW8Num28z5"/>
    <w:rsid w:val="007731AB"/>
  </w:style>
  <w:style w:type="character" w:customStyle="1" w:styleId="WW8Num28z6">
    <w:name w:val="WW8Num28z6"/>
    <w:rsid w:val="007731AB"/>
  </w:style>
  <w:style w:type="character" w:customStyle="1" w:styleId="WW8Num28z7">
    <w:name w:val="WW8Num28z7"/>
    <w:rsid w:val="007731AB"/>
  </w:style>
  <w:style w:type="character" w:customStyle="1" w:styleId="WW8Num28z8">
    <w:name w:val="WW8Num28z8"/>
    <w:rsid w:val="007731AB"/>
  </w:style>
  <w:style w:type="character" w:customStyle="1" w:styleId="12">
    <w:name w:val="Основной шрифт абзаца1"/>
    <w:rsid w:val="007731AB"/>
  </w:style>
  <w:style w:type="character" w:customStyle="1" w:styleId="22">
    <w:name w:val="Знак Знак22"/>
    <w:rsid w:val="007731AB"/>
    <w:rPr>
      <w:b/>
      <w:bCs/>
      <w:sz w:val="24"/>
      <w:szCs w:val="24"/>
    </w:rPr>
  </w:style>
  <w:style w:type="character" w:customStyle="1" w:styleId="21">
    <w:name w:val="Знак Знак21"/>
    <w:rsid w:val="007731AB"/>
    <w:rPr>
      <w:b/>
      <w:bCs/>
      <w:sz w:val="24"/>
      <w:szCs w:val="24"/>
    </w:rPr>
  </w:style>
  <w:style w:type="character" w:customStyle="1" w:styleId="H3">
    <w:name w:val="H3 Знак"/>
    <w:rsid w:val="007731AB"/>
    <w:rPr>
      <w:b/>
      <w:bCs/>
      <w:sz w:val="28"/>
      <w:szCs w:val="28"/>
    </w:rPr>
  </w:style>
  <w:style w:type="character" w:customStyle="1" w:styleId="200">
    <w:name w:val="Знак Знак20"/>
    <w:rsid w:val="007731AB"/>
    <w:rPr>
      <w:b/>
      <w:bCs/>
      <w:sz w:val="28"/>
      <w:szCs w:val="28"/>
    </w:rPr>
  </w:style>
  <w:style w:type="character" w:customStyle="1" w:styleId="19">
    <w:name w:val="Знак Знак19"/>
    <w:rsid w:val="007731AB"/>
    <w:rPr>
      <w:b/>
      <w:bCs/>
      <w:i/>
      <w:iCs/>
      <w:sz w:val="26"/>
      <w:szCs w:val="26"/>
    </w:rPr>
  </w:style>
  <w:style w:type="character" w:customStyle="1" w:styleId="H6">
    <w:name w:val="H6 Знак Знак"/>
    <w:rsid w:val="007731AB"/>
    <w:rPr>
      <w:rFonts w:ascii="PetersburgCTT" w:hAnsi="PetersburgCTT" w:cs="PetersburgCTT"/>
      <w:i/>
      <w:iCs/>
      <w:sz w:val="20"/>
      <w:szCs w:val="20"/>
    </w:rPr>
  </w:style>
  <w:style w:type="character" w:customStyle="1" w:styleId="18">
    <w:name w:val="Знак Знак18"/>
    <w:rsid w:val="007731AB"/>
    <w:rPr>
      <w:rFonts w:ascii="PetersburgCTT" w:hAnsi="PetersburgCTT" w:cs="PetersburgCTT"/>
      <w:sz w:val="20"/>
      <w:szCs w:val="20"/>
    </w:rPr>
  </w:style>
  <w:style w:type="character" w:customStyle="1" w:styleId="17">
    <w:name w:val="Знак Знак17"/>
    <w:rsid w:val="007731AB"/>
    <w:rPr>
      <w:rFonts w:ascii="PetersburgCTT" w:hAnsi="PetersburgCTT" w:cs="PetersburgCTT"/>
      <w:i/>
      <w:iCs/>
      <w:sz w:val="20"/>
      <w:szCs w:val="20"/>
    </w:rPr>
  </w:style>
  <w:style w:type="character" w:customStyle="1" w:styleId="16">
    <w:name w:val="Знак Знак16"/>
    <w:rsid w:val="007731AB"/>
    <w:rPr>
      <w:rFonts w:ascii="PetersburgCTT" w:hAnsi="PetersburgCTT" w:cs="PetersburgCTT"/>
      <w:i/>
      <w:iCs/>
      <w:sz w:val="18"/>
      <w:szCs w:val="18"/>
    </w:rPr>
  </w:style>
  <w:style w:type="character" w:customStyle="1" w:styleId="15">
    <w:name w:val="Знак Знак15"/>
    <w:rsid w:val="007731AB"/>
    <w:rPr>
      <w:rFonts w:ascii="Tahoma" w:hAnsi="Tahoma" w:cs="Tahoma"/>
      <w:sz w:val="16"/>
      <w:szCs w:val="16"/>
    </w:rPr>
  </w:style>
  <w:style w:type="character" w:customStyle="1" w:styleId="af6">
    <w:name w:val="Основной текст Знак Знак Знак"/>
    <w:rsid w:val="007731AB"/>
    <w:rPr>
      <w:sz w:val="28"/>
      <w:szCs w:val="28"/>
    </w:rPr>
  </w:style>
  <w:style w:type="character" w:customStyle="1" w:styleId="14">
    <w:name w:val="Знак Знак14"/>
    <w:basedOn w:val="12"/>
    <w:rsid w:val="007731AB"/>
  </w:style>
  <w:style w:type="character" w:customStyle="1" w:styleId="13">
    <w:name w:val="Знак Знак13"/>
    <w:rsid w:val="007731AB"/>
    <w:rPr>
      <w:sz w:val="16"/>
      <w:szCs w:val="16"/>
    </w:rPr>
  </w:style>
  <w:style w:type="character" w:customStyle="1" w:styleId="130">
    <w:name w:val="Основной текст + 13"/>
    <w:rsid w:val="007731AB"/>
    <w:rPr>
      <w:rFonts w:ascii="Times New Roman" w:hAnsi="Times New Roman" w:cs="Times New Roman"/>
      <w:spacing w:val="0"/>
      <w:sz w:val="27"/>
      <w:szCs w:val="27"/>
    </w:rPr>
  </w:style>
  <w:style w:type="character" w:customStyle="1" w:styleId="14pt">
    <w:name w:val="Основной текст + 14 pt"/>
    <w:rsid w:val="007731AB"/>
    <w:rPr>
      <w:rFonts w:ascii="Times New Roman" w:hAnsi="Times New Roman" w:cs="Times New Roman"/>
      <w:i/>
      <w:iCs/>
      <w:spacing w:val="0"/>
      <w:sz w:val="28"/>
      <w:szCs w:val="28"/>
    </w:rPr>
  </w:style>
  <w:style w:type="character" w:customStyle="1" w:styleId="af7">
    <w:name w:val="Основной текст_"/>
    <w:rsid w:val="007731AB"/>
    <w:rPr>
      <w:sz w:val="26"/>
      <w:szCs w:val="26"/>
    </w:rPr>
  </w:style>
  <w:style w:type="character" w:customStyle="1" w:styleId="71">
    <w:name w:val="Основной текст (7)_"/>
    <w:rsid w:val="007731AB"/>
    <w:rPr>
      <w:sz w:val="208"/>
      <w:szCs w:val="208"/>
    </w:rPr>
  </w:style>
  <w:style w:type="character" w:customStyle="1" w:styleId="131">
    <w:name w:val="Основной текст + 131"/>
    <w:rsid w:val="007731AB"/>
    <w:rPr>
      <w:rFonts w:ascii="Times New Roman" w:hAnsi="Times New Roman" w:cs="Times New Roman"/>
      <w:spacing w:val="30"/>
      <w:sz w:val="27"/>
      <w:szCs w:val="27"/>
    </w:rPr>
  </w:style>
  <w:style w:type="character" w:customStyle="1" w:styleId="41">
    <w:name w:val="Основной текст (4)_"/>
    <w:rsid w:val="007731AB"/>
    <w:rPr>
      <w:sz w:val="21"/>
      <w:szCs w:val="21"/>
      <w:shd w:val="clear" w:color="auto" w:fill="FFFFFF"/>
    </w:rPr>
  </w:style>
  <w:style w:type="character" w:styleId="af8">
    <w:name w:val="Strong"/>
    <w:qFormat/>
    <w:rsid w:val="007731AB"/>
    <w:rPr>
      <w:b/>
      <w:bCs/>
    </w:rPr>
  </w:style>
  <w:style w:type="character" w:customStyle="1" w:styleId="apple-converted-space">
    <w:name w:val="apple-converted-space"/>
    <w:rsid w:val="007731AB"/>
  </w:style>
  <w:style w:type="character" w:styleId="af9">
    <w:name w:val="Emphasis"/>
    <w:qFormat/>
    <w:rsid w:val="007731AB"/>
    <w:rPr>
      <w:i/>
      <w:iCs/>
    </w:rPr>
  </w:style>
  <w:style w:type="character" w:styleId="afa">
    <w:name w:val="page number"/>
    <w:basedOn w:val="12"/>
    <w:rsid w:val="007731AB"/>
  </w:style>
  <w:style w:type="character" w:customStyle="1" w:styleId="120">
    <w:name w:val="Знак Знак12"/>
    <w:basedOn w:val="12"/>
    <w:rsid w:val="007731AB"/>
  </w:style>
  <w:style w:type="character" w:customStyle="1" w:styleId="110">
    <w:name w:val="Знак Знак11"/>
    <w:rsid w:val="007731AB"/>
    <w:rPr>
      <w:sz w:val="28"/>
      <w:szCs w:val="28"/>
    </w:rPr>
  </w:style>
  <w:style w:type="character" w:customStyle="1" w:styleId="100">
    <w:name w:val="Знак Знак10"/>
    <w:rsid w:val="007731AB"/>
    <w:rPr>
      <w:sz w:val="28"/>
      <w:szCs w:val="28"/>
    </w:rPr>
  </w:style>
  <w:style w:type="character" w:customStyle="1" w:styleId="91">
    <w:name w:val="Знак Знак9"/>
    <w:rsid w:val="007731AB"/>
    <w:rPr>
      <w:rFonts w:ascii="Courier New" w:hAnsi="Courier New" w:cs="Courier New"/>
    </w:rPr>
  </w:style>
  <w:style w:type="character" w:customStyle="1" w:styleId="FootnoteTextChar">
    <w:name w:val="Footnote Text Char"/>
    <w:rsid w:val="007731AB"/>
    <w:rPr>
      <w:sz w:val="20"/>
      <w:szCs w:val="20"/>
    </w:rPr>
  </w:style>
  <w:style w:type="character" w:customStyle="1" w:styleId="afb">
    <w:name w:val="Текст сноски Знак"/>
    <w:basedOn w:val="12"/>
    <w:rsid w:val="007731AB"/>
  </w:style>
  <w:style w:type="character" w:customStyle="1" w:styleId="afc">
    <w:name w:val="Символ сноски"/>
    <w:rsid w:val="007731AB"/>
    <w:rPr>
      <w:vertAlign w:val="superscript"/>
    </w:rPr>
  </w:style>
  <w:style w:type="character" w:customStyle="1" w:styleId="81">
    <w:name w:val="Знак Знак8"/>
    <w:rsid w:val="007731AB"/>
    <w:rPr>
      <w:sz w:val="24"/>
      <w:szCs w:val="24"/>
    </w:rPr>
  </w:style>
  <w:style w:type="character" w:customStyle="1" w:styleId="72">
    <w:name w:val="Знак Знак7"/>
    <w:rsid w:val="007731AB"/>
    <w:rPr>
      <w:sz w:val="16"/>
      <w:szCs w:val="16"/>
    </w:rPr>
  </w:style>
  <w:style w:type="character" w:customStyle="1" w:styleId="afd">
    <w:name w:val="Гипертекстовая ссылка"/>
    <w:rsid w:val="007731AB"/>
    <w:rPr>
      <w:color w:val="008000"/>
    </w:rPr>
  </w:style>
  <w:style w:type="character" w:customStyle="1" w:styleId="FontStyle14">
    <w:name w:val="Font Style14"/>
    <w:rsid w:val="007731AB"/>
    <w:rPr>
      <w:rFonts w:ascii="Times New Roman" w:hAnsi="Times New Roman" w:cs="Times New Roman"/>
      <w:sz w:val="26"/>
      <w:szCs w:val="26"/>
    </w:rPr>
  </w:style>
  <w:style w:type="character" w:customStyle="1" w:styleId="PointChar">
    <w:name w:val="Point Char"/>
    <w:rsid w:val="007731AB"/>
    <w:rPr>
      <w:rFonts w:eastAsia="Batang"/>
      <w:sz w:val="24"/>
      <w:szCs w:val="24"/>
    </w:rPr>
  </w:style>
  <w:style w:type="character" w:customStyle="1" w:styleId="apple-style-span">
    <w:name w:val="apple-style-span"/>
    <w:rsid w:val="007731AB"/>
  </w:style>
  <w:style w:type="character" w:customStyle="1" w:styleId="61">
    <w:name w:val="Знак Знак6"/>
    <w:rsid w:val="007731AB"/>
    <w:rPr>
      <w:b/>
      <w:bCs/>
      <w:sz w:val="17"/>
      <w:szCs w:val="17"/>
    </w:rPr>
  </w:style>
  <w:style w:type="character" w:customStyle="1" w:styleId="51">
    <w:name w:val="Знак Знак5"/>
    <w:rsid w:val="007731AB"/>
    <w:rPr>
      <w:b/>
      <w:bCs/>
      <w:sz w:val="28"/>
      <w:szCs w:val="28"/>
    </w:rPr>
  </w:style>
  <w:style w:type="character" w:customStyle="1" w:styleId="42">
    <w:name w:val="Знак Знак4"/>
    <w:basedOn w:val="12"/>
    <w:rsid w:val="007731AB"/>
  </w:style>
  <w:style w:type="character" w:customStyle="1" w:styleId="afe">
    <w:name w:val="Символы концевой сноски"/>
    <w:rsid w:val="007731AB"/>
    <w:rPr>
      <w:vertAlign w:val="superscript"/>
    </w:rPr>
  </w:style>
  <w:style w:type="character" w:customStyle="1" w:styleId="33">
    <w:name w:val="Знак Знак3"/>
    <w:rsid w:val="007731AB"/>
    <w:rPr>
      <w:rFonts w:ascii="Tahoma" w:hAnsi="Tahoma" w:cs="Tahoma"/>
      <w:sz w:val="16"/>
      <w:szCs w:val="16"/>
    </w:rPr>
  </w:style>
  <w:style w:type="character" w:customStyle="1" w:styleId="1a">
    <w:name w:val="Знак примечания1"/>
    <w:rsid w:val="007731AB"/>
    <w:rPr>
      <w:sz w:val="16"/>
      <w:szCs w:val="16"/>
    </w:rPr>
  </w:style>
  <w:style w:type="character" w:customStyle="1" w:styleId="23">
    <w:name w:val="Знак Знак2"/>
    <w:basedOn w:val="12"/>
    <w:rsid w:val="007731AB"/>
  </w:style>
  <w:style w:type="character" w:customStyle="1" w:styleId="1b">
    <w:name w:val="Знак Знак1"/>
    <w:rsid w:val="007731AB"/>
    <w:rPr>
      <w:b/>
      <w:bCs/>
    </w:rPr>
  </w:style>
  <w:style w:type="character" w:customStyle="1" w:styleId="aff">
    <w:name w:val="Знак Знак"/>
    <w:rsid w:val="007731AB"/>
    <w:rPr>
      <w:rFonts w:ascii="Courier New" w:hAnsi="Courier New" w:cs="Courier New"/>
      <w:sz w:val="16"/>
      <w:szCs w:val="16"/>
      <w:lang w:eastAsia="ar-SA" w:bidi="ar-SA"/>
    </w:rPr>
  </w:style>
  <w:style w:type="character" w:customStyle="1" w:styleId="data">
    <w:name w:val="data"/>
    <w:rsid w:val="007731AB"/>
  </w:style>
  <w:style w:type="character" w:customStyle="1" w:styleId="singlespace">
    <w:name w:val="single space Знак"/>
    <w:rsid w:val="007731AB"/>
  </w:style>
  <w:style w:type="paragraph" w:customStyle="1" w:styleId="1c">
    <w:name w:val="Заголовок1"/>
    <w:basedOn w:val="a"/>
    <w:next w:val="a3"/>
    <w:rsid w:val="007731AB"/>
    <w:pPr>
      <w:keepNext/>
      <w:spacing w:before="240" w:after="120"/>
    </w:pPr>
    <w:rPr>
      <w:rFonts w:ascii="Arial" w:eastAsia="Microsoft YaHei" w:hAnsi="Arial" w:cs="Lucida Sans"/>
      <w:sz w:val="28"/>
      <w:szCs w:val="28"/>
      <w:lang w:eastAsia="ar-SA"/>
    </w:rPr>
  </w:style>
  <w:style w:type="paragraph" w:styleId="aff0">
    <w:name w:val="List"/>
    <w:basedOn w:val="a3"/>
    <w:rsid w:val="007731AB"/>
    <w:pPr>
      <w:tabs>
        <w:tab w:val="clear" w:pos="3060"/>
      </w:tabs>
    </w:pPr>
    <w:rPr>
      <w:rFonts w:cs="Lucida Sans"/>
      <w:szCs w:val="28"/>
      <w:lang w:eastAsia="ar-SA"/>
    </w:rPr>
  </w:style>
  <w:style w:type="paragraph" w:customStyle="1" w:styleId="1d">
    <w:name w:val="Название1"/>
    <w:basedOn w:val="a"/>
    <w:rsid w:val="007731AB"/>
    <w:pPr>
      <w:suppressLineNumbers/>
      <w:spacing w:before="120" w:after="120"/>
    </w:pPr>
    <w:rPr>
      <w:rFonts w:cs="Lucida Sans"/>
      <w:i/>
      <w:iCs/>
      <w:sz w:val="24"/>
      <w:szCs w:val="24"/>
      <w:lang w:eastAsia="ar-SA"/>
    </w:rPr>
  </w:style>
  <w:style w:type="paragraph" w:customStyle="1" w:styleId="1e">
    <w:name w:val="Указатель1"/>
    <w:basedOn w:val="a"/>
    <w:rsid w:val="007731AB"/>
    <w:pPr>
      <w:suppressLineNumbers/>
    </w:pPr>
    <w:rPr>
      <w:rFonts w:cs="Lucida Sans"/>
      <w:lang w:eastAsia="ar-SA"/>
    </w:rPr>
  </w:style>
  <w:style w:type="paragraph" w:customStyle="1" w:styleId="310">
    <w:name w:val="Основной текст с отступом 31"/>
    <w:basedOn w:val="a"/>
    <w:rsid w:val="007731AB"/>
    <w:pPr>
      <w:spacing w:after="120"/>
      <w:ind w:left="283"/>
    </w:pPr>
    <w:rPr>
      <w:sz w:val="16"/>
      <w:szCs w:val="16"/>
      <w:lang w:eastAsia="ar-SA"/>
    </w:rPr>
  </w:style>
  <w:style w:type="paragraph" w:customStyle="1" w:styleId="1f">
    <w:name w:val="Основной текст1"/>
    <w:basedOn w:val="a"/>
    <w:rsid w:val="007731AB"/>
    <w:pPr>
      <w:shd w:val="clear" w:color="auto" w:fill="FFFFFF"/>
      <w:spacing w:line="240" w:lineRule="atLeast"/>
    </w:pPr>
    <w:rPr>
      <w:sz w:val="26"/>
      <w:szCs w:val="26"/>
      <w:lang w:eastAsia="ar-SA"/>
    </w:rPr>
  </w:style>
  <w:style w:type="paragraph" w:customStyle="1" w:styleId="73">
    <w:name w:val="Основной текст (7)"/>
    <w:basedOn w:val="a"/>
    <w:rsid w:val="007731AB"/>
    <w:pPr>
      <w:shd w:val="clear" w:color="auto" w:fill="FFFFFF"/>
      <w:spacing w:line="240" w:lineRule="atLeast"/>
    </w:pPr>
    <w:rPr>
      <w:sz w:val="208"/>
      <w:szCs w:val="208"/>
      <w:lang w:eastAsia="ar-SA"/>
    </w:rPr>
  </w:style>
  <w:style w:type="paragraph" w:customStyle="1" w:styleId="410">
    <w:name w:val="Основной текст (4)1"/>
    <w:basedOn w:val="a"/>
    <w:rsid w:val="007731AB"/>
    <w:pPr>
      <w:shd w:val="clear" w:color="auto" w:fill="FFFFFF"/>
      <w:spacing w:before="240" w:line="274" w:lineRule="exact"/>
      <w:jc w:val="both"/>
    </w:pPr>
    <w:rPr>
      <w:sz w:val="21"/>
      <w:szCs w:val="21"/>
      <w:lang w:eastAsia="ar-SA"/>
    </w:rPr>
  </w:style>
  <w:style w:type="paragraph" w:customStyle="1" w:styleId="righttxt2">
    <w:name w:val="righttxt2"/>
    <w:basedOn w:val="a"/>
    <w:rsid w:val="007731AB"/>
    <w:pPr>
      <w:spacing w:before="280" w:after="280"/>
    </w:pPr>
    <w:rPr>
      <w:sz w:val="24"/>
      <w:szCs w:val="24"/>
      <w:lang w:eastAsia="ar-SA"/>
    </w:rPr>
  </w:style>
  <w:style w:type="paragraph" w:customStyle="1" w:styleId="ConsNormal">
    <w:name w:val="ConsNormal"/>
    <w:rsid w:val="007731AB"/>
    <w:pPr>
      <w:suppressAutoHyphens/>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7731AB"/>
    <w:pPr>
      <w:ind w:firstLine="709"/>
      <w:jc w:val="both"/>
    </w:pPr>
    <w:rPr>
      <w:sz w:val="28"/>
      <w:szCs w:val="28"/>
      <w:lang w:eastAsia="ar-SA"/>
    </w:rPr>
  </w:style>
  <w:style w:type="paragraph" w:customStyle="1" w:styleId="1f0">
    <w:name w:val="Текст1"/>
    <w:basedOn w:val="a"/>
    <w:rsid w:val="007731AB"/>
    <w:rPr>
      <w:rFonts w:ascii="Courier New" w:hAnsi="Courier New" w:cs="Courier New"/>
      <w:lang w:eastAsia="ar-SA"/>
    </w:rPr>
  </w:style>
  <w:style w:type="paragraph" w:styleId="aff1">
    <w:name w:val="footnote text"/>
    <w:basedOn w:val="a"/>
    <w:link w:val="1f1"/>
    <w:rsid w:val="007731AB"/>
    <w:rPr>
      <w:lang w:eastAsia="ar-SA"/>
    </w:rPr>
  </w:style>
  <w:style w:type="character" w:customStyle="1" w:styleId="1f1">
    <w:name w:val="Текст сноски Знак1"/>
    <w:basedOn w:val="a0"/>
    <w:link w:val="aff1"/>
    <w:rsid w:val="007731AB"/>
    <w:rPr>
      <w:rFonts w:ascii="Times New Roman" w:eastAsia="Times New Roman" w:hAnsi="Times New Roman" w:cs="Times New Roman"/>
      <w:sz w:val="20"/>
      <w:szCs w:val="20"/>
      <w:lang w:eastAsia="ar-SA"/>
    </w:rPr>
  </w:style>
  <w:style w:type="paragraph" w:customStyle="1" w:styleId="220">
    <w:name w:val="Основной текст 22"/>
    <w:basedOn w:val="a"/>
    <w:rsid w:val="007731AB"/>
    <w:pPr>
      <w:spacing w:after="120" w:line="480" w:lineRule="auto"/>
    </w:pPr>
    <w:rPr>
      <w:sz w:val="24"/>
      <w:szCs w:val="24"/>
      <w:lang w:eastAsia="ar-SA"/>
    </w:rPr>
  </w:style>
  <w:style w:type="paragraph" w:customStyle="1" w:styleId="311">
    <w:name w:val="Основной текст 31"/>
    <w:basedOn w:val="a"/>
    <w:rsid w:val="007731AB"/>
    <w:pPr>
      <w:spacing w:after="120"/>
    </w:pPr>
    <w:rPr>
      <w:sz w:val="16"/>
      <w:szCs w:val="16"/>
      <w:lang w:eastAsia="ar-SA"/>
    </w:rPr>
  </w:style>
  <w:style w:type="paragraph" w:customStyle="1" w:styleId="1f2">
    <w:name w:val="Стиль1"/>
    <w:basedOn w:val="a"/>
    <w:next w:val="510"/>
    <w:rsid w:val="007731AB"/>
    <w:pPr>
      <w:ind w:left="360"/>
      <w:jc w:val="both"/>
    </w:pPr>
    <w:rPr>
      <w:sz w:val="28"/>
      <w:szCs w:val="28"/>
      <w:lang w:eastAsia="ar-SA"/>
    </w:rPr>
  </w:style>
  <w:style w:type="paragraph" w:customStyle="1" w:styleId="510">
    <w:name w:val="Список 51"/>
    <w:basedOn w:val="a"/>
    <w:rsid w:val="007731AB"/>
    <w:pPr>
      <w:ind w:left="1415" w:hanging="283"/>
    </w:pPr>
    <w:rPr>
      <w:sz w:val="24"/>
      <w:szCs w:val="24"/>
      <w:lang w:eastAsia="ar-SA"/>
    </w:rPr>
  </w:style>
  <w:style w:type="paragraph" w:customStyle="1" w:styleId="211">
    <w:name w:val="Основной текст 21"/>
    <w:basedOn w:val="a"/>
    <w:rsid w:val="007731AB"/>
    <w:pPr>
      <w:autoSpaceDE w:val="0"/>
      <w:jc w:val="both"/>
    </w:pPr>
    <w:rPr>
      <w:sz w:val="24"/>
      <w:szCs w:val="24"/>
      <w:lang w:eastAsia="ar-SA"/>
    </w:rPr>
  </w:style>
  <w:style w:type="paragraph" w:customStyle="1" w:styleId="CharChar1CharChar1CharChar">
    <w:name w:val="Char Char Знак Знак1 Char Char1 Знак Знак Char Char"/>
    <w:basedOn w:val="a"/>
    <w:rsid w:val="007731AB"/>
    <w:pPr>
      <w:spacing w:before="280" w:after="280"/>
    </w:pPr>
    <w:rPr>
      <w:rFonts w:ascii="Tahoma" w:hAnsi="Tahoma" w:cs="Tahoma"/>
      <w:lang w:val="en-US" w:eastAsia="ar-SA"/>
    </w:rPr>
  </w:style>
  <w:style w:type="paragraph" w:customStyle="1" w:styleId="1f3">
    <w:name w:val="Обычный1"/>
    <w:rsid w:val="007731AB"/>
    <w:pPr>
      <w:widowControl w:val="0"/>
      <w:suppressAutoHyphens/>
      <w:snapToGrid w:val="0"/>
      <w:spacing w:before="20" w:after="20" w:line="240" w:lineRule="auto"/>
    </w:pPr>
    <w:rPr>
      <w:rFonts w:ascii="Times New Roman" w:eastAsia="Times New Roman" w:hAnsi="Times New Roman" w:cs="Times New Roman"/>
      <w:sz w:val="24"/>
      <w:szCs w:val="24"/>
      <w:lang w:eastAsia="ar-SA"/>
    </w:rPr>
  </w:style>
  <w:style w:type="paragraph" w:customStyle="1" w:styleId="111">
    <w:name w:val="Знак Знак Знак Знак1 Знак Знак Знак Знак Знак Знак Знак Знак1 Знак"/>
    <w:basedOn w:val="a"/>
    <w:rsid w:val="007731AB"/>
    <w:pPr>
      <w:spacing w:before="280" w:after="280"/>
      <w:jc w:val="both"/>
    </w:pPr>
    <w:rPr>
      <w:rFonts w:ascii="Tahoma" w:hAnsi="Tahoma" w:cs="Tahoma"/>
      <w:lang w:val="en-US" w:eastAsia="ar-SA"/>
    </w:rPr>
  </w:style>
  <w:style w:type="paragraph" w:customStyle="1" w:styleId="aff2">
    <w:name w:val="Знак"/>
    <w:basedOn w:val="a"/>
    <w:rsid w:val="007731AB"/>
    <w:pPr>
      <w:spacing w:after="160" w:line="240" w:lineRule="exact"/>
    </w:pPr>
    <w:rPr>
      <w:rFonts w:ascii="Verdana" w:hAnsi="Verdana" w:cs="Verdana"/>
      <w:sz w:val="24"/>
      <w:szCs w:val="24"/>
      <w:lang w:val="en-US" w:eastAsia="ar-SA"/>
    </w:rPr>
  </w:style>
  <w:style w:type="paragraph" w:customStyle="1" w:styleId="24">
    <w:name w:val="2"/>
    <w:basedOn w:val="a"/>
    <w:rsid w:val="007731AB"/>
    <w:pPr>
      <w:spacing w:after="160" w:line="240" w:lineRule="exact"/>
    </w:pPr>
    <w:rPr>
      <w:rFonts w:ascii="Verdana" w:hAnsi="Verdana" w:cs="Verdana"/>
      <w:sz w:val="24"/>
      <w:szCs w:val="24"/>
      <w:lang w:val="en-US" w:eastAsia="ar-SA"/>
    </w:rPr>
  </w:style>
  <w:style w:type="paragraph" w:customStyle="1" w:styleId="aff3">
    <w:name w:val="Знак Знак Знак Знак"/>
    <w:basedOn w:val="a"/>
    <w:rsid w:val="007731AB"/>
    <w:pPr>
      <w:spacing w:after="160" w:line="240" w:lineRule="exact"/>
    </w:pPr>
    <w:rPr>
      <w:rFonts w:ascii="Verdana" w:hAnsi="Verdana" w:cs="Verdana"/>
      <w:lang w:val="en-US" w:eastAsia="ar-SA"/>
    </w:rPr>
  </w:style>
  <w:style w:type="paragraph" w:customStyle="1" w:styleId="11Char">
    <w:name w:val="Знак1 Знак Знак Знак Знак Знак Знак Знак Знак1 Char"/>
    <w:basedOn w:val="a"/>
    <w:rsid w:val="007731AB"/>
    <w:pPr>
      <w:spacing w:after="160" w:line="240" w:lineRule="exact"/>
    </w:pPr>
    <w:rPr>
      <w:rFonts w:ascii="Verdana" w:hAnsi="Verdana" w:cs="Verdana"/>
      <w:lang w:val="en-US" w:eastAsia="ar-SA"/>
    </w:rPr>
  </w:style>
  <w:style w:type="paragraph" w:customStyle="1" w:styleId="Style6">
    <w:name w:val="Style6"/>
    <w:basedOn w:val="a"/>
    <w:rsid w:val="007731AB"/>
    <w:pPr>
      <w:widowControl w:val="0"/>
      <w:autoSpaceDE w:val="0"/>
      <w:spacing w:line="330" w:lineRule="exact"/>
      <w:ind w:firstLine="710"/>
      <w:jc w:val="both"/>
    </w:pPr>
    <w:rPr>
      <w:sz w:val="24"/>
      <w:szCs w:val="24"/>
      <w:lang w:eastAsia="ar-SA"/>
    </w:rPr>
  </w:style>
  <w:style w:type="paragraph" w:customStyle="1" w:styleId="aff4">
    <w:name w:val="Знак Знак Знак Знак Знак Знак Знак Знак Знак Знак"/>
    <w:basedOn w:val="a"/>
    <w:rsid w:val="007731AB"/>
    <w:pPr>
      <w:widowControl w:val="0"/>
      <w:spacing w:after="160" w:line="240" w:lineRule="exact"/>
      <w:jc w:val="right"/>
    </w:pPr>
    <w:rPr>
      <w:lang w:val="en-GB" w:eastAsia="ar-SA"/>
    </w:rPr>
  </w:style>
  <w:style w:type="paragraph" w:customStyle="1" w:styleId="1f4">
    <w:name w:val="1"/>
    <w:basedOn w:val="a"/>
    <w:rsid w:val="007731AB"/>
    <w:pPr>
      <w:spacing w:after="160" w:line="240" w:lineRule="exact"/>
    </w:pPr>
    <w:rPr>
      <w:rFonts w:ascii="Verdana" w:hAnsi="Verdana" w:cs="Verdana"/>
      <w:sz w:val="24"/>
      <w:szCs w:val="24"/>
      <w:lang w:val="en-US" w:eastAsia="ar-SA"/>
    </w:rPr>
  </w:style>
  <w:style w:type="paragraph" w:customStyle="1" w:styleId="1f5">
    <w:name w:val="Цитата1"/>
    <w:basedOn w:val="a"/>
    <w:rsid w:val="007731AB"/>
    <w:pPr>
      <w:shd w:val="clear" w:color="auto" w:fill="FFFFFF"/>
      <w:suppressAutoHyphens/>
      <w:spacing w:before="326" w:line="240" w:lineRule="exact"/>
      <w:ind w:left="10" w:right="5357"/>
    </w:pPr>
    <w:rPr>
      <w:b/>
      <w:bCs/>
      <w:color w:val="424242"/>
      <w:spacing w:val="-10"/>
      <w:sz w:val="28"/>
      <w:szCs w:val="28"/>
      <w:lang w:eastAsia="ar-SA"/>
    </w:rPr>
  </w:style>
  <w:style w:type="paragraph" w:customStyle="1" w:styleId="aff5">
    <w:name w:val="Таблицы (моноширинный)"/>
    <w:basedOn w:val="a"/>
    <w:next w:val="a"/>
    <w:rsid w:val="007731AB"/>
    <w:pPr>
      <w:widowControl w:val="0"/>
      <w:autoSpaceDE w:val="0"/>
      <w:spacing w:line="324" w:lineRule="auto"/>
      <w:ind w:right="34"/>
      <w:jc w:val="both"/>
    </w:pPr>
    <w:rPr>
      <w:rFonts w:ascii="Courier New" w:hAnsi="Courier New" w:cs="Courier New"/>
      <w:lang w:eastAsia="ar-SA"/>
    </w:rPr>
  </w:style>
  <w:style w:type="paragraph" w:customStyle="1" w:styleId="BodyText22">
    <w:name w:val="Body Text 22"/>
    <w:basedOn w:val="a"/>
    <w:rsid w:val="007731AB"/>
    <w:pPr>
      <w:ind w:firstLine="709"/>
      <w:jc w:val="both"/>
    </w:pPr>
    <w:rPr>
      <w:sz w:val="24"/>
      <w:szCs w:val="24"/>
      <w:lang w:eastAsia="ar-SA"/>
    </w:rPr>
  </w:style>
  <w:style w:type="paragraph" w:customStyle="1" w:styleId="Point">
    <w:name w:val="Point"/>
    <w:basedOn w:val="a"/>
    <w:rsid w:val="007731AB"/>
    <w:pPr>
      <w:spacing w:before="120" w:line="288" w:lineRule="auto"/>
      <w:ind w:firstLine="720"/>
      <w:jc w:val="both"/>
    </w:pPr>
    <w:rPr>
      <w:rFonts w:eastAsia="Batang"/>
      <w:sz w:val="24"/>
      <w:szCs w:val="24"/>
      <w:lang w:eastAsia="ar-SA"/>
    </w:rPr>
  </w:style>
  <w:style w:type="paragraph" w:styleId="aff6">
    <w:name w:val="Subtitle"/>
    <w:basedOn w:val="a"/>
    <w:next w:val="a3"/>
    <w:link w:val="aff7"/>
    <w:qFormat/>
    <w:rsid w:val="007731AB"/>
    <w:pPr>
      <w:jc w:val="center"/>
    </w:pPr>
    <w:rPr>
      <w:b/>
      <w:bCs/>
      <w:sz w:val="28"/>
      <w:szCs w:val="28"/>
      <w:lang w:eastAsia="ar-SA"/>
    </w:rPr>
  </w:style>
  <w:style w:type="character" w:customStyle="1" w:styleId="aff7">
    <w:name w:val="Подзаголовок Знак"/>
    <w:basedOn w:val="a0"/>
    <w:link w:val="aff6"/>
    <w:rsid w:val="007731AB"/>
    <w:rPr>
      <w:rFonts w:ascii="Times New Roman" w:eastAsia="Times New Roman" w:hAnsi="Times New Roman" w:cs="Times New Roman"/>
      <w:b/>
      <w:bCs/>
      <w:sz w:val="28"/>
      <w:szCs w:val="28"/>
      <w:lang w:eastAsia="ar-SA"/>
    </w:rPr>
  </w:style>
  <w:style w:type="paragraph" w:styleId="aff8">
    <w:name w:val="Normal (Web)"/>
    <w:basedOn w:val="a"/>
    <w:rsid w:val="007731AB"/>
    <w:pPr>
      <w:spacing w:before="280" w:after="280"/>
    </w:pPr>
    <w:rPr>
      <w:rFonts w:ascii="Verdana" w:eastAsia="Arial Unicode MS" w:hAnsi="Verdana" w:cs="Verdana"/>
      <w:color w:val="000000"/>
      <w:sz w:val="18"/>
      <w:szCs w:val="18"/>
      <w:lang w:eastAsia="ar-SA"/>
    </w:rPr>
  </w:style>
  <w:style w:type="paragraph" w:customStyle="1" w:styleId="BodyText21">
    <w:name w:val="Body Text 2.Основной текст 1"/>
    <w:basedOn w:val="a"/>
    <w:rsid w:val="007731AB"/>
    <w:pPr>
      <w:ind w:firstLine="720"/>
      <w:jc w:val="both"/>
    </w:pPr>
    <w:rPr>
      <w:sz w:val="28"/>
      <w:szCs w:val="28"/>
      <w:lang w:eastAsia="ar-SA"/>
    </w:rPr>
  </w:style>
  <w:style w:type="paragraph" w:customStyle="1" w:styleId="aff9">
    <w:name w:val="Скобки буквы"/>
    <w:basedOn w:val="a"/>
    <w:rsid w:val="007731AB"/>
    <w:pPr>
      <w:ind w:left="360" w:hanging="360"/>
    </w:pPr>
    <w:rPr>
      <w:lang w:eastAsia="ar-SA"/>
    </w:rPr>
  </w:style>
  <w:style w:type="paragraph" w:customStyle="1" w:styleId="affa">
    <w:name w:val="Заголовок текста"/>
    <w:rsid w:val="007731AB"/>
    <w:pPr>
      <w:suppressAutoHyphens/>
      <w:spacing w:after="240" w:line="240" w:lineRule="auto"/>
      <w:jc w:val="center"/>
    </w:pPr>
    <w:rPr>
      <w:rFonts w:ascii="Times New Roman" w:eastAsia="Times New Roman" w:hAnsi="Times New Roman" w:cs="Times New Roman"/>
      <w:b/>
      <w:bCs/>
      <w:sz w:val="27"/>
      <w:szCs w:val="27"/>
      <w:lang w:eastAsia="ar-SA"/>
    </w:rPr>
  </w:style>
  <w:style w:type="paragraph" w:customStyle="1" w:styleId="affb">
    <w:name w:val="Нумерованный абзац"/>
    <w:rsid w:val="007731AB"/>
    <w:pPr>
      <w:tabs>
        <w:tab w:val="left" w:pos="-1701"/>
        <w:tab w:val="left" w:pos="1134"/>
      </w:tabs>
      <w:suppressAutoHyphens/>
      <w:spacing w:before="240" w:after="0" w:line="240" w:lineRule="auto"/>
      <w:ind w:left="-1701" w:hanging="851"/>
      <w:jc w:val="both"/>
    </w:pPr>
    <w:rPr>
      <w:rFonts w:ascii="Times New Roman" w:eastAsia="Times New Roman" w:hAnsi="Times New Roman" w:cs="Times New Roman"/>
      <w:sz w:val="28"/>
      <w:szCs w:val="28"/>
      <w:lang w:eastAsia="ar-SA"/>
    </w:rPr>
  </w:style>
  <w:style w:type="paragraph" w:customStyle="1" w:styleId="1f6">
    <w:name w:val="Маркированный список1"/>
    <w:basedOn w:val="a3"/>
    <w:rsid w:val="007731AB"/>
    <w:pPr>
      <w:tabs>
        <w:tab w:val="clear" w:pos="3060"/>
      </w:tabs>
      <w:suppressAutoHyphens/>
      <w:ind w:left="1080" w:hanging="180"/>
    </w:pPr>
    <w:rPr>
      <w:sz w:val="24"/>
      <w:szCs w:val="24"/>
      <w:lang w:eastAsia="ar-SA"/>
    </w:rPr>
  </w:style>
  <w:style w:type="paragraph" w:styleId="affc">
    <w:name w:val="endnote text"/>
    <w:basedOn w:val="a"/>
    <w:link w:val="affd"/>
    <w:rsid w:val="007731AB"/>
    <w:rPr>
      <w:lang w:eastAsia="ar-SA"/>
    </w:rPr>
  </w:style>
  <w:style w:type="character" w:customStyle="1" w:styleId="affd">
    <w:name w:val="Текст концевой сноски Знак"/>
    <w:basedOn w:val="a0"/>
    <w:link w:val="affc"/>
    <w:rsid w:val="007731AB"/>
    <w:rPr>
      <w:rFonts w:ascii="Times New Roman" w:eastAsia="Times New Roman" w:hAnsi="Times New Roman" w:cs="Times New Roman"/>
      <w:sz w:val="20"/>
      <w:szCs w:val="20"/>
      <w:lang w:eastAsia="ar-SA"/>
    </w:rPr>
  </w:style>
  <w:style w:type="paragraph" w:customStyle="1" w:styleId="1f7">
    <w:name w:val="Схема документа1"/>
    <w:basedOn w:val="a"/>
    <w:rsid w:val="007731AB"/>
    <w:rPr>
      <w:rFonts w:ascii="Tahoma" w:hAnsi="Tahoma" w:cs="Tahoma"/>
      <w:sz w:val="16"/>
      <w:szCs w:val="16"/>
      <w:lang w:eastAsia="ar-SA"/>
    </w:rPr>
  </w:style>
  <w:style w:type="paragraph" w:customStyle="1" w:styleId="1f8">
    <w:name w:val="Текст примечания1"/>
    <w:basedOn w:val="a"/>
    <w:rsid w:val="007731AB"/>
    <w:rPr>
      <w:lang w:eastAsia="ar-SA"/>
    </w:rPr>
  </w:style>
  <w:style w:type="paragraph" w:styleId="affe">
    <w:name w:val="annotation text"/>
    <w:basedOn w:val="a"/>
    <w:link w:val="afff"/>
    <w:uiPriority w:val="99"/>
    <w:semiHidden/>
    <w:unhideWhenUsed/>
    <w:rsid w:val="007731AB"/>
    <w:rPr>
      <w:lang w:eastAsia="ar-SA"/>
    </w:rPr>
  </w:style>
  <w:style w:type="character" w:customStyle="1" w:styleId="afff">
    <w:name w:val="Текст примечания Знак"/>
    <w:basedOn w:val="a0"/>
    <w:link w:val="affe"/>
    <w:uiPriority w:val="99"/>
    <w:semiHidden/>
    <w:rsid w:val="007731AB"/>
    <w:rPr>
      <w:rFonts w:ascii="Times New Roman" w:eastAsia="Times New Roman" w:hAnsi="Times New Roman" w:cs="Times New Roman"/>
      <w:sz w:val="20"/>
      <w:szCs w:val="20"/>
      <w:lang w:eastAsia="ar-SA"/>
    </w:rPr>
  </w:style>
  <w:style w:type="paragraph" w:styleId="afff0">
    <w:name w:val="annotation subject"/>
    <w:basedOn w:val="1f8"/>
    <w:next w:val="1f8"/>
    <w:link w:val="afff1"/>
    <w:rsid w:val="007731AB"/>
    <w:rPr>
      <w:b/>
      <w:bCs/>
    </w:rPr>
  </w:style>
  <w:style w:type="character" w:customStyle="1" w:styleId="afff1">
    <w:name w:val="Тема примечания Знак"/>
    <w:basedOn w:val="afff"/>
    <w:link w:val="afff0"/>
    <w:rsid w:val="007731AB"/>
    <w:rPr>
      <w:rFonts w:ascii="Times New Roman" w:eastAsia="Times New Roman" w:hAnsi="Times New Roman" w:cs="Times New Roman"/>
      <w:b/>
      <w:bCs/>
      <w:sz w:val="20"/>
      <w:szCs w:val="20"/>
      <w:lang w:eastAsia="ar-SA"/>
    </w:rPr>
  </w:style>
  <w:style w:type="paragraph" w:customStyle="1" w:styleId="afff2">
    <w:name w:val="Нормальный (таблица)"/>
    <w:basedOn w:val="a"/>
    <w:next w:val="a"/>
    <w:rsid w:val="007731AB"/>
    <w:pPr>
      <w:widowControl w:val="0"/>
      <w:autoSpaceDE w:val="0"/>
      <w:jc w:val="both"/>
    </w:pPr>
    <w:rPr>
      <w:rFonts w:ascii="Arial" w:hAnsi="Arial" w:cs="Arial"/>
      <w:sz w:val="24"/>
      <w:szCs w:val="24"/>
      <w:lang w:eastAsia="ar-SA"/>
    </w:rPr>
  </w:style>
  <w:style w:type="paragraph" w:customStyle="1" w:styleId="afff3">
    <w:name w:val="Прижатый влево"/>
    <w:basedOn w:val="a"/>
    <w:next w:val="a"/>
    <w:rsid w:val="007731AB"/>
    <w:pPr>
      <w:widowControl w:val="0"/>
      <w:autoSpaceDE w:val="0"/>
    </w:pPr>
    <w:rPr>
      <w:rFonts w:ascii="Arial" w:hAnsi="Arial" w:cs="Arial"/>
      <w:sz w:val="24"/>
      <w:szCs w:val="24"/>
      <w:lang w:eastAsia="ar-SA"/>
    </w:rPr>
  </w:style>
  <w:style w:type="paragraph" w:customStyle="1" w:styleId="rvps698610">
    <w:name w:val="rvps698610"/>
    <w:basedOn w:val="a"/>
    <w:rsid w:val="007731AB"/>
    <w:pPr>
      <w:spacing w:after="120"/>
      <w:ind w:right="240"/>
    </w:pPr>
    <w:rPr>
      <w:rFonts w:ascii="Arial Unicode MS" w:eastAsia="Arial Unicode MS" w:hAnsi="Arial Unicode MS" w:cs="Arial Unicode MS"/>
      <w:sz w:val="24"/>
      <w:szCs w:val="24"/>
      <w:lang w:eastAsia="ar-SA"/>
    </w:rPr>
  </w:style>
  <w:style w:type="paragraph" w:customStyle="1" w:styleId="1f9">
    <w:name w:val="Знак1"/>
    <w:basedOn w:val="a"/>
    <w:rsid w:val="007731AB"/>
    <w:rPr>
      <w:rFonts w:ascii="Verdana" w:hAnsi="Verdana" w:cs="Verdana"/>
      <w:lang w:val="en-US" w:eastAsia="ar-SA"/>
    </w:rPr>
  </w:style>
  <w:style w:type="paragraph" w:customStyle="1" w:styleId="212">
    <w:name w:val="Список 21"/>
    <w:basedOn w:val="a"/>
    <w:rsid w:val="007731AB"/>
    <w:pPr>
      <w:widowControl w:val="0"/>
      <w:autoSpaceDE w:val="0"/>
      <w:ind w:left="566" w:hanging="283"/>
    </w:pPr>
    <w:rPr>
      <w:b/>
      <w:bCs/>
      <w:lang w:eastAsia="ar-SA"/>
    </w:rPr>
  </w:style>
  <w:style w:type="paragraph" w:styleId="HTML">
    <w:name w:val="HTML Preformatted"/>
    <w:basedOn w:val="a"/>
    <w:link w:val="HTML0"/>
    <w:rsid w:val="007731AB"/>
    <w:pPr>
      <w:suppressAutoHyphens/>
    </w:pPr>
    <w:rPr>
      <w:rFonts w:ascii="Courier New" w:hAnsi="Courier New" w:cs="Courier New"/>
      <w:sz w:val="16"/>
      <w:szCs w:val="16"/>
      <w:lang w:eastAsia="ar-SA"/>
    </w:rPr>
  </w:style>
  <w:style w:type="character" w:customStyle="1" w:styleId="HTML0">
    <w:name w:val="Стандартный HTML Знак"/>
    <w:basedOn w:val="a0"/>
    <w:link w:val="HTML"/>
    <w:rsid w:val="007731AB"/>
    <w:rPr>
      <w:rFonts w:ascii="Courier New" w:eastAsia="Times New Roman" w:hAnsi="Courier New" w:cs="Courier New"/>
      <w:sz w:val="16"/>
      <w:szCs w:val="16"/>
      <w:lang w:eastAsia="ar-SA"/>
    </w:rPr>
  </w:style>
  <w:style w:type="paragraph" w:customStyle="1" w:styleId="ConsNonformat">
    <w:name w:val="ConsNonformat"/>
    <w:rsid w:val="007731AB"/>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paragraph" w:customStyle="1" w:styleId="1fa">
    <w:name w:val="Знак Знак1 Знак Знак Знак Знак"/>
    <w:basedOn w:val="a"/>
    <w:rsid w:val="007731AB"/>
    <w:pPr>
      <w:spacing w:before="280" w:after="280"/>
      <w:jc w:val="both"/>
    </w:pPr>
    <w:rPr>
      <w:rFonts w:ascii="Tahoma" w:hAnsi="Tahoma" w:cs="Tahoma"/>
      <w:lang w:val="en-US" w:eastAsia="ar-SA"/>
    </w:rPr>
  </w:style>
  <w:style w:type="paragraph" w:customStyle="1" w:styleId="1fb">
    <w:name w:val="1 Обычный"/>
    <w:basedOn w:val="a"/>
    <w:rsid w:val="007731AB"/>
    <w:pPr>
      <w:autoSpaceDE w:val="0"/>
      <w:spacing w:before="120" w:after="120" w:line="360" w:lineRule="auto"/>
      <w:ind w:firstLine="720"/>
      <w:jc w:val="both"/>
    </w:pPr>
    <w:rPr>
      <w:rFonts w:ascii="Arial" w:hAnsi="Arial" w:cs="Arial"/>
      <w:sz w:val="24"/>
      <w:szCs w:val="24"/>
      <w:lang w:eastAsia="ar-SA"/>
    </w:rPr>
  </w:style>
  <w:style w:type="paragraph" w:customStyle="1" w:styleId="1fc">
    <w:name w:val="Абзац списка1"/>
    <w:basedOn w:val="a"/>
    <w:rsid w:val="007731AB"/>
    <w:pPr>
      <w:ind w:left="720"/>
    </w:pPr>
    <w:rPr>
      <w:sz w:val="24"/>
      <w:szCs w:val="24"/>
      <w:lang w:eastAsia="ar-SA"/>
    </w:rPr>
  </w:style>
  <w:style w:type="paragraph" w:customStyle="1" w:styleId="afff4">
    <w:name w:val="Содержимое таблицы"/>
    <w:basedOn w:val="a"/>
    <w:rsid w:val="007731AB"/>
    <w:pPr>
      <w:suppressLineNumbers/>
    </w:pPr>
    <w:rPr>
      <w:lang w:eastAsia="ar-SA"/>
    </w:rPr>
  </w:style>
  <w:style w:type="paragraph" w:customStyle="1" w:styleId="afff5">
    <w:name w:val="Заголовок таблицы"/>
    <w:basedOn w:val="afff4"/>
    <w:rsid w:val="007731AB"/>
    <w:pPr>
      <w:jc w:val="center"/>
    </w:pPr>
    <w:rPr>
      <w:b/>
      <w:bCs/>
    </w:rPr>
  </w:style>
  <w:style w:type="paragraph" w:customStyle="1" w:styleId="afff6">
    <w:name w:val="Содержимое врезки"/>
    <w:basedOn w:val="a3"/>
    <w:rsid w:val="007731AB"/>
    <w:pPr>
      <w:tabs>
        <w:tab w:val="clear" w:pos="3060"/>
      </w:tabs>
    </w:pPr>
    <w:rPr>
      <w:szCs w:val="28"/>
      <w:lang w:eastAsia="ar-SA"/>
    </w:rPr>
  </w:style>
  <w:style w:type="character" w:customStyle="1" w:styleId="25">
    <w:name w:val="Основной текст (2)_"/>
    <w:basedOn w:val="a0"/>
    <w:link w:val="26"/>
    <w:rsid w:val="007731AB"/>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7731AB"/>
    <w:pPr>
      <w:widowControl w:val="0"/>
      <w:shd w:val="clear" w:color="auto" w:fill="FFFFFF"/>
      <w:spacing w:before="300" w:after="60" w:line="0" w:lineRule="atLeast"/>
      <w:jc w:val="right"/>
    </w:pPr>
    <w:rPr>
      <w:sz w:val="28"/>
      <w:szCs w:val="28"/>
      <w:lang w:eastAsia="en-US"/>
    </w:rPr>
  </w:style>
  <w:style w:type="numbering" w:customStyle="1" w:styleId="1fd">
    <w:name w:val="Нет списка1"/>
    <w:next w:val="a2"/>
    <w:uiPriority w:val="99"/>
    <w:semiHidden/>
    <w:unhideWhenUsed/>
    <w:rsid w:val="007731AB"/>
  </w:style>
  <w:style w:type="table" w:customStyle="1" w:styleId="1fe">
    <w:name w:val="Сетка таблицы1"/>
    <w:basedOn w:val="a1"/>
    <w:next w:val="ab"/>
    <w:uiPriority w:val="59"/>
    <w:rsid w:val="007731A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rsid w:val="007731A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731AB"/>
    <w:pPr>
      <w:keepNext/>
      <w:jc w:val="both"/>
      <w:outlineLvl w:val="0"/>
    </w:pPr>
    <w:rPr>
      <w:b/>
      <w:bCs/>
      <w:sz w:val="28"/>
      <w:szCs w:val="28"/>
      <w:lang w:eastAsia="ar-SA"/>
    </w:rPr>
  </w:style>
  <w:style w:type="paragraph" w:styleId="2">
    <w:name w:val="heading 2"/>
    <w:basedOn w:val="a"/>
    <w:next w:val="a"/>
    <w:link w:val="20"/>
    <w:qFormat/>
    <w:rsid w:val="007731AB"/>
    <w:pPr>
      <w:keepNext/>
      <w:ind w:left="360"/>
      <w:outlineLvl w:val="1"/>
    </w:pPr>
    <w:rPr>
      <w:b/>
      <w:bCs/>
      <w:sz w:val="28"/>
      <w:szCs w:val="28"/>
      <w:lang w:eastAsia="ar-SA"/>
    </w:rPr>
  </w:style>
  <w:style w:type="paragraph" w:styleId="3">
    <w:name w:val="heading 3"/>
    <w:basedOn w:val="a"/>
    <w:next w:val="a"/>
    <w:link w:val="30"/>
    <w:qFormat/>
    <w:rsid w:val="007731AB"/>
    <w:pPr>
      <w:keepNext/>
      <w:tabs>
        <w:tab w:val="num" w:pos="851"/>
      </w:tabs>
      <w:suppressAutoHyphens/>
      <w:spacing w:before="240" w:after="120"/>
      <w:ind w:left="851" w:hanging="851"/>
      <w:outlineLvl w:val="2"/>
    </w:pPr>
    <w:rPr>
      <w:b/>
      <w:bCs/>
      <w:sz w:val="28"/>
      <w:szCs w:val="28"/>
      <w:lang w:eastAsia="ar-SA"/>
    </w:rPr>
  </w:style>
  <w:style w:type="paragraph" w:styleId="4">
    <w:name w:val="heading 4"/>
    <w:basedOn w:val="a"/>
    <w:next w:val="a"/>
    <w:link w:val="40"/>
    <w:qFormat/>
    <w:rsid w:val="007731AB"/>
    <w:pPr>
      <w:keepNext/>
      <w:spacing w:before="240" w:after="60"/>
      <w:outlineLvl w:val="3"/>
    </w:pPr>
    <w:rPr>
      <w:b/>
      <w:bCs/>
      <w:sz w:val="28"/>
      <w:szCs w:val="28"/>
      <w:lang w:eastAsia="ar-SA"/>
    </w:rPr>
  </w:style>
  <w:style w:type="paragraph" w:styleId="5">
    <w:name w:val="heading 5"/>
    <w:basedOn w:val="a"/>
    <w:next w:val="a"/>
    <w:link w:val="50"/>
    <w:qFormat/>
    <w:rsid w:val="007731AB"/>
    <w:pPr>
      <w:spacing w:before="240" w:after="60"/>
      <w:outlineLvl w:val="4"/>
    </w:pPr>
    <w:rPr>
      <w:b/>
      <w:bCs/>
      <w:i/>
      <w:iCs/>
      <w:sz w:val="26"/>
      <w:szCs w:val="26"/>
      <w:lang w:eastAsia="ar-SA"/>
    </w:rPr>
  </w:style>
  <w:style w:type="paragraph" w:styleId="6">
    <w:name w:val="heading 6"/>
    <w:basedOn w:val="a"/>
    <w:next w:val="a"/>
    <w:link w:val="60"/>
    <w:qFormat/>
    <w:rsid w:val="007731AB"/>
    <w:pPr>
      <w:tabs>
        <w:tab w:val="num" w:pos="0"/>
      </w:tabs>
      <w:spacing w:before="240" w:after="60"/>
      <w:ind w:left="4320" w:hanging="720"/>
      <w:jc w:val="both"/>
      <w:outlineLvl w:val="5"/>
    </w:pPr>
    <w:rPr>
      <w:rFonts w:ascii="PetersburgCTT" w:hAnsi="PetersburgCTT" w:cs="PetersburgCTT"/>
      <w:i/>
      <w:iCs/>
      <w:lang w:eastAsia="ar-SA"/>
    </w:rPr>
  </w:style>
  <w:style w:type="paragraph" w:styleId="7">
    <w:name w:val="heading 7"/>
    <w:basedOn w:val="a"/>
    <w:next w:val="a"/>
    <w:link w:val="70"/>
    <w:qFormat/>
    <w:rsid w:val="007731AB"/>
    <w:pPr>
      <w:tabs>
        <w:tab w:val="num" w:pos="0"/>
      </w:tabs>
      <w:spacing w:before="240" w:after="60"/>
      <w:ind w:left="5040" w:hanging="720"/>
      <w:jc w:val="both"/>
      <w:outlineLvl w:val="6"/>
    </w:pPr>
    <w:rPr>
      <w:rFonts w:ascii="PetersburgCTT" w:hAnsi="PetersburgCTT" w:cs="PetersburgCTT"/>
      <w:lang w:eastAsia="ar-SA"/>
    </w:rPr>
  </w:style>
  <w:style w:type="paragraph" w:styleId="8">
    <w:name w:val="heading 8"/>
    <w:basedOn w:val="a"/>
    <w:next w:val="a"/>
    <w:link w:val="80"/>
    <w:qFormat/>
    <w:rsid w:val="007731AB"/>
    <w:pPr>
      <w:tabs>
        <w:tab w:val="num" w:pos="0"/>
      </w:tabs>
      <w:spacing w:before="240" w:after="60"/>
      <w:ind w:left="5760" w:hanging="720"/>
      <w:jc w:val="both"/>
      <w:outlineLvl w:val="7"/>
    </w:pPr>
    <w:rPr>
      <w:rFonts w:ascii="PetersburgCTT" w:hAnsi="PetersburgCTT" w:cs="PetersburgCTT"/>
      <w:i/>
      <w:iCs/>
      <w:lang w:eastAsia="ar-SA"/>
    </w:rPr>
  </w:style>
  <w:style w:type="paragraph" w:styleId="9">
    <w:name w:val="heading 9"/>
    <w:basedOn w:val="a"/>
    <w:next w:val="a"/>
    <w:link w:val="90"/>
    <w:qFormat/>
    <w:rsid w:val="007731AB"/>
    <w:pPr>
      <w:tabs>
        <w:tab w:val="num" w:pos="0"/>
      </w:tabs>
      <w:spacing w:before="240" w:after="60"/>
      <w:ind w:left="6480" w:hanging="720"/>
      <w:jc w:val="both"/>
      <w:outlineLvl w:val="8"/>
    </w:pPr>
    <w:rPr>
      <w:rFonts w:ascii="PetersburgCTT" w:hAnsi="PetersburgCTT" w:cs="PetersburgCTT"/>
      <w:i/>
      <w:iCs/>
      <w:sz w:val="1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B210B"/>
    <w:pPr>
      <w:tabs>
        <w:tab w:val="left" w:pos="3060"/>
      </w:tabs>
      <w:jc w:val="both"/>
    </w:pPr>
    <w:rPr>
      <w:sz w:val="28"/>
    </w:rPr>
  </w:style>
  <w:style w:type="character" w:customStyle="1" w:styleId="a4">
    <w:name w:val="Основной текст Знак"/>
    <w:basedOn w:val="a0"/>
    <w:link w:val="a3"/>
    <w:rsid w:val="00AB210B"/>
    <w:rPr>
      <w:rFonts w:ascii="Times New Roman" w:eastAsia="Times New Roman" w:hAnsi="Times New Roman" w:cs="Times New Roman"/>
      <w:sz w:val="28"/>
      <w:szCs w:val="20"/>
      <w:lang w:eastAsia="ru-RU"/>
    </w:rPr>
  </w:style>
  <w:style w:type="paragraph" w:styleId="a5">
    <w:name w:val="Body Text Indent"/>
    <w:basedOn w:val="a"/>
    <w:link w:val="a6"/>
    <w:unhideWhenUsed/>
    <w:rsid w:val="00AB210B"/>
    <w:pPr>
      <w:spacing w:after="120"/>
      <w:ind w:left="283"/>
    </w:pPr>
  </w:style>
  <w:style w:type="character" w:customStyle="1" w:styleId="a6">
    <w:name w:val="Основной текст с отступом Знак"/>
    <w:basedOn w:val="a0"/>
    <w:link w:val="a5"/>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nhideWhenUsed/>
    <w:rsid w:val="00AB210B"/>
    <w:rPr>
      <w:rFonts w:ascii="Tahoma" w:hAnsi="Tahoma" w:cs="Tahoma"/>
      <w:sz w:val="16"/>
      <w:szCs w:val="16"/>
    </w:rPr>
  </w:style>
  <w:style w:type="character" w:customStyle="1" w:styleId="a9">
    <w:name w:val="Текст выноски Знак"/>
    <w:basedOn w:val="a0"/>
    <w:link w:val="a8"/>
    <w:rsid w:val="00AB210B"/>
    <w:rPr>
      <w:rFonts w:ascii="Tahoma" w:eastAsia="Times New Roman" w:hAnsi="Tahoma" w:cs="Tahoma"/>
      <w:sz w:val="16"/>
      <w:szCs w:val="16"/>
      <w:lang w:eastAsia="ru-RU"/>
    </w:rPr>
  </w:style>
  <w:style w:type="paragraph" w:styleId="31">
    <w:name w:val="Body Text Indent 3"/>
    <w:basedOn w:val="a"/>
    <w:link w:val="32"/>
    <w:unhideWhenUsed/>
    <w:rsid w:val="00AA24DA"/>
    <w:pPr>
      <w:spacing w:after="120"/>
      <w:ind w:left="283"/>
    </w:pPr>
    <w:rPr>
      <w:sz w:val="16"/>
      <w:szCs w:val="16"/>
    </w:rPr>
  </w:style>
  <w:style w:type="character" w:customStyle="1" w:styleId="32">
    <w:name w:val="Основной текст с отступом 3 Знак"/>
    <w:basedOn w:val="a0"/>
    <w:link w:val="31"/>
    <w:rsid w:val="00AA24DA"/>
    <w:rPr>
      <w:rFonts w:ascii="Times New Roman" w:eastAsia="Times New Roman" w:hAnsi="Times New Roman" w:cs="Times New Roman"/>
      <w:sz w:val="16"/>
      <w:szCs w:val="16"/>
      <w:lang w:eastAsia="ru-RU"/>
    </w:rPr>
  </w:style>
  <w:style w:type="paragraph" w:styleId="aa">
    <w:name w:val="No Spacing"/>
    <w:qFormat/>
    <w:rsid w:val="00703BC9"/>
    <w:pPr>
      <w:spacing w:after="0" w:line="240" w:lineRule="auto"/>
    </w:pPr>
    <w:rPr>
      <w:rFonts w:ascii="Calibri" w:eastAsia="Times New Roman" w:hAnsi="Calibri" w:cs="Times New Roman"/>
      <w:lang w:eastAsia="ru-RU"/>
    </w:rPr>
  </w:style>
  <w:style w:type="table" w:styleId="ab">
    <w:name w:val="Table Grid"/>
    <w:basedOn w:val="a1"/>
    <w:uiPriority w:val="59"/>
    <w:rsid w:val="00FD3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60042"/>
    <w:pPr>
      <w:ind w:left="720"/>
      <w:contextualSpacing/>
    </w:pPr>
  </w:style>
  <w:style w:type="paragraph" w:styleId="ad">
    <w:name w:val="Title"/>
    <w:basedOn w:val="a"/>
    <w:link w:val="ae"/>
    <w:qFormat/>
    <w:rsid w:val="00FE71CF"/>
    <w:pPr>
      <w:ind w:left="1985" w:right="680"/>
      <w:jc w:val="center"/>
    </w:pPr>
    <w:rPr>
      <w:b/>
      <w:sz w:val="28"/>
    </w:rPr>
  </w:style>
  <w:style w:type="character" w:customStyle="1" w:styleId="ae">
    <w:name w:val="Название Знак"/>
    <w:basedOn w:val="a0"/>
    <w:link w:val="ad"/>
    <w:rsid w:val="00FE71CF"/>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nhideWhenUsed/>
    <w:rsid w:val="00847872"/>
    <w:pPr>
      <w:tabs>
        <w:tab w:val="center" w:pos="4677"/>
        <w:tab w:val="right" w:pos="9355"/>
      </w:tabs>
    </w:pPr>
  </w:style>
  <w:style w:type="character" w:customStyle="1" w:styleId="af1">
    <w:name w:val="Верхний колонтитул Знак"/>
    <w:basedOn w:val="a0"/>
    <w:link w:val="af0"/>
    <w:rsid w:val="00847872"/>
    <w:rPr>
      <w:rFonts w:ascii="Times New Roman" w:eastAsia="Times New Roman" w:hAnsi="Times New Roman" w:cs="Times New Roman"/>
      <w:sz w:val="20"/>
      <w:szCs w:val="20"/>
      <w:lang w:eastAsia="ru-RU"/>
    </w:rPr>
  </w:style>
  <w:style w:type="paragraph" w:styleId="af2">
    <w:name w:val="footer"/>
    <w:basedOn w:val="a"/>
    <w:link w:val="af3"/>
    <w:unhideWhenUsed/>
    <w:rsid w:val="00847872"/>
    <w:pPr>
      <w:tabs>
        <w:tab w:val="center" w:pos="4677"/>
        <w:tab w:val="right" w:pos="9355"/>
      </w:tabs>
    </w:pPr>
  </w:style>
  <w:style w:type="character" w:customStyle="1" w:styleId="af3">
    <w:name w:val="Нижний колонтитул Знак"/>
    <w:basedOn w:val="a0"/>
    <w:link w:val="af2"/>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rsid w:val="00E3085B"/>
    <w:pPr>
      <w:spacing w:before="100" w:beforeAutospacing="1" w:after="100" w:afterAutospacing="1"/>
      <w:jc w:val="both"/>
    </w:pPr>
    <w:rPr>
      <w:rFonts w:ascii="Tahoma" w:hAnsi="Tahoma"/>
      <w:lang w:val="en-US" w:eastAsia="en-US"/>
    </w:rPr>
  </w:style>
  <w:style w:type="paragraph" w:customStyle="1" w:styleId="ConsPlusNormal">
    <w:name w:val="ConsPlusNormal"/>
    <w:rsid w:val="007731AB"/>
    <w:pPr>
      <w:widowControl w:val="0"/>
      <w:autoSpaceDE w:val="0"/>
      <w:autoSpaceDN w:val="0"/>
      <w:spacing w:after="0" w:line="240" w:lineRule="auto"/>
    </w:pPr>
    <w:rPr>
      <w:rFonts w:ascii="Arial Narrow" w:eastAsia="Times New Roman" w:hAnsi="Arial Narrow" w:cs="Arial Narrow"/>
      <w:szCs w:val="20"/>
      <w:lang w:eastAsia="ru-RU"/>
    </w:rPr>
  </w:style>
  <w:style w:type="paragraph" w:customStyle="1" w:styleId="ConsPlusTitle">
    <w:name w:val="ConsPlusTitle"/>
    <w:rsid w:val="007731AB"/>
    <w:pPr>
      <w:widowControl w:val="0"/>
      <w:autoSpaceDE w:val="0"/>
      <w:autoSpaceDN w:val="0"/>
      <w:spacing w:after="0" w:line="240" w:lineRule="auto"/>
    </w:pPr>
    <w:rPr>
      <w:rFonts w:ascii="Arial Narrow" w:eastAsia="Times New Roman" w:hAnsi="Arial Narrow" w:cs="Arial Narrow"/>
      <w:b/>
      <w:szCs w:val="20"/>
      <w:lang w:eastAsia="ru-RU"/>
    </w:rPr>
  </w:style>
  <w:style w:type="character" w:customStyle="1" w:styleId="10">
    <w:name w:val="Заголовок 1 Знак"/>
    <w:basedOn w:val="a0"/>
    <w:link w:val="1"/>
    <w:rsid w:val="007731AB"/>
    <w:rPr>
      <w:rFonts w:ascii="Times New Roman" w:eastAsia="Times New Roman" w:hAnsi="Times New Roman" w:cs="Times New Roman"/>
      <w:b/>
      <w:bCs/>
      <w:sz w:val="28"/>
      <w:szCs w:val="28"/>
      <w:lang w:eastAsia="ar-SA"/>
    </w:rPr>
  </w:style>
  <w:style w:type="character" w:customStyle="1" w:styleId="20">
    <w:name w:val="Заголовок 2 Знак"/>
    <w:basedOn w:val="a0"/>
    <w:link w:val="2"/>
    <w:rsid w:val="007731AB"/>
    <w:rPr>
      <w:rFonts w:ascii="Times New Roman" w:eastAsia="Times New Roman" w:hAnsi="Times New Roman" w:cs="Times New Roman"/>
      <w:b/>
      <w:bCs/>
      <w:sz w:val="28"/>
      <w:szCs w:val="28"/>
      <w:lang w:eastAsia="ar-SA"/>
    </w:rPr>
  </w:style>
  <w:style w:type="character" w:customStyle="1" w:styleId="30">
    <w:name w:val="Заголовок 3 Знак"/>
    <w:basedOn w:val="a0"/>
    <w:link w:val="3"/>
    <w:rsid w:val="007731AB"/>
    <w:rPr>
      <w:rFonts w:ascii="Times New Roman" w:eastAsia="Times New Roman" w:hAnsi="Times New Roman" w:cs="Times New Roman"/>
      <w:b/>
      <w:bCs/>
      <w:sz w:val="28"/>
      <w:szCs w:val="28"/>
      <w:lang w:eastAsia="ar-SA"/>
    </w:rPr>
  </w:style>
  <w:style w:type="character" w:customStyle="1" w:styleId="40">
    <w:name w:val="Заголовок 4 Знак"/>
    <w:basedOn w:val="a0"/>
    <w:link w:val="4"/>
    <w:rsid w:val="007731AB"/>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731AB"/>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7731AB"/>
    <w:rPr>
      <w:rFonts w:ascii="PetersburgCTT" w:eastAsia="Times New Roman" w:hAnsi="PetersburgCTT" w:cs="PetersburgCTT"/>
      <w:i/>
      <w:iCs/>
      <w:sz w:val="20"/>
      <w:szCs w:val="20"/>
      <w:lang w:eastAsia="ar-SA"/>
    </w:rPr>
  </w:style>
  <w:style w:type="character" w:customStyle="1" w:styleId="70">
    <w:name w:val="Заголовок 7 Знак"/>
    <w:basedOn w:val="a0"/>
    <w:link w:val="7"/>
    <w:rsid w:val="007731AB"/>
    <w:rPr>
      <w:rFonts w:ascii="PetersburgCTT" w:eastAsia="Times New Roman" w:hAnsi="PetersburgCTT" w:cs="PetersburgCTT"/>
      <w:sz w:val="20"/>
      <w:szCs w:val="20"/>
      <w:lang w:eastAsia="ar-SA"/>
    </w:rPr>
  </w:style>
  <w:style w:type="character" w:customStyle="1" w:styleId="80">
    <w:name w:val="Заголовок 8 Знак"/>
    <w:basedOn w:val="a0"/>
    <w:link w:val="8"/>
    <w:rsid w:val="007731AB"/>
    <w:rPr>
      <w:rFonts w:ascii="PetersburgCTT" w:eastAsia="Times New Roman" w:hAnsi="PetersburgCTT" w:cs="PetersburgCTT"/>
      <w:i/>
      <w:iCs/>
      <w:sz w:val="20"/>
      <w:szCs w:val="20"/>
      <w:lang w:eastAsia="ar-SA"/>
    </w:rPr>
  </w:style>
  <w:style w:type="character" w:customStyle="1" w:styleId="90">
    <w:name w:val="Заголовок 9 Знак"/>
    <w:basedOn w:val="a0"/>
    <w:link w:val="9"/>
    <w:rsid w:val="007731AB"/>
    <w:rPr>
      <w:rFonts w:ascii="PetersburgCTT" w:eastAsia="Times New Roman" w:hAnsi="PetersburgCTT" w:cs="PetersburgCTT"/>
      <w:i/>
      <w:iCs/>
      <w:sz w:val="18"/>
      <w:szCs w:val="18"/>
      <w:lang w:eastAsia="ar-SA"/>
    </w:rPr>
  </w:style>
  <w:style w:type="character" w:styleId="af5">
    <w:name w:val="FollowedHyperlink"/>
    <w:basedOn w:val="a0"/>
    <w:uiPriority w:val="99"/>
    <w:semiHidden/>
    <w:unhideWhenUsed/>
    <w:rsid w:val="007731AB"/>
    <w:rPr>
      <w:color w:val="800080"/>
      <w:u w:val="single"/>
    </w:rPr>
  </w:style>
  <w:style w:type="paragraph" w:customStyle="1" w:styleId="ConsPlusNonformat">
    <w:name w:val="ConsPlusNonformat"/>
    <w:rsid w:val="007731AB"/>
    <w:pPr>
      <w:spacing w:after="0" w:line="240" w:lineRule="auto"/>
    </w:pPr>
    <w:rPr>
      <w:rFonts w:ascii="Courier New" w:eastAsia="Times New Roman" w:hAnsi="Courier New" w:cs="Times New Roman"/>
      <w:snapToGrid w:val="0"/>
      <w:sz w:val="20"/>
      <w:szCs w:val="20"/>
      <w:lang w:eastAsia="ru-RU"/>
    </w:rPr>
  </w:style>
  <w:style w:type="paragraph" w:customStyle="1" w:styleId="ConsPlusCell">
    <w:name w:val="ConsPlusCell"/>
    <w:rsid w:val="007731A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WW8Num1z0">
    <w:name w:val="WW8Num1z0"/>
    <w:rsid w:val="007731AB"/>
    <w:rPr>
      <w:rFonts w:ascii="Symbol" w:hAnsi="Symbol" w:cs="Symbol" w:hint="default"/>
    </w:rPr>
  </w:style>
  <w:style w:type="character" w:customStyle="1" w:styleId="WW8Num2z0">
    <w:name w:val="WW8Num2z0"/>
    <w:rsid w:val="007731AB"/>
  </w:style>
  <w:style w:type="character" w:customStyle="1" w:styleId="WW8Num2z1">
    <w:name w:val="WW8Num2z1"/>
    <w:rsid w:val="007731AB"/>
  </w:style>
  <w:style w:type="character" w:customStyle="1" w:styleId="WW8Num2z2">
    <w:name w:val="WW8Num2z2"/>
    <w:rsid w:val="007731AB"/>
  </w:style>
  <w:style w:type="character" w:customStyle="1" w:styleId="WW8Num2z3">
    <w:name w:val="WW8Num2z3"/>
    <w:rsid w:val="007731AB"/>
  </w:style>
  <w:style w:type="character" w:customStyle="1" w:styleId="WW8Num2z4">
    <w:name w:val="WW8Num2z4"/>
    <w:rsid w:val="007731AB"/>
  </w:style>
  <w:style w:type="character" w:customStyle="1" w:styleId="WW8Num2z5">
    <w:name w:val="WW8Num2z5"/>
    <w:rsid w:val="007731AB"/>
  </w:style>
  <w:style w:type="character" w:customStyle="1" w:styleId="WW8Num2z6">
    <w:name w:val="WW8Num2z6"/>
    <w:rsid w:val="007731AB"/>
  </w:style>
  <w:style w:type="character" w:customStyle="1" w:styleId="WW8Num2z7">
    <w:name w:val="WW8Num2z7"/>
    <w:rsid w:val="007731AB"/>
  </w:style>
  <w:style w:type="character" w:customStyle="1" w:styleId="WW8Num2z8">
    <w:name w:val="WW8Num2z8"/>
    <w:rsid w:val="007731AB"/>
  </w:style>
  <w:style w:type="character" w:customStyle="1" w:styleId="WW8Num3z0">
    <w:name w:val="WW8Num3z0"/>
    <w:rsid w:val="007731AB"/>
    <w:rPr>
      <w:rFonts w:hint="default"/>
    </w:rPr>
  </w:style>
  <w:style w:type="character" w:customStyle="1" w:styleId="WW8Num3z1">
    <w:name w:val="WW8Num3z1"/>
    <w:rsid w:val="007731AB"/>
  </w:style>
  <w:style w:type="character" w:customStyle="1" w:styleId="WW8Num3z2">
    <w:name w:val="WW8Num3z2"/>
    <w:rsid w:val="007731AB"/>
  </w:style>
  <w:style w:type="character" w:customStyle="1" w:styleId="WW8Num3z3">
    <w:name w:val="WW8Num3z3"/>
    <w:rsid w:val="007731AB"/>
  </w:style>
  <w:style w:type="character" w:customStyle="1" w:styleId="WW8Num3z4">
    <w:name w:val="WW8Num3z4"/>
    <w:rsid w:val="007731AB"/>
  </w:style>
  <w:style w:type="character" w:customStyle="1" w:styleId="WW8Num3z5">
    <w:name w:val="WW8Num3z5"/>
    <w:rsid w:val="007731AB"/>
  </w:style>
  <w:style w:type="character" w:customStyle="1" w:styleId="WW8Num3z6">
    <w:name w:val="WW8Num3z6"/>
    <w:rsid w:val="007731AB"/>
  </w:style>
  <w:style w:type="character" w:customStyle="1" w:styleId="WW8Num3z7">
    <w:name w:val="WW8Num3z7"/>
    <w:rsid w:val="007731AB"/>
  </w:style>
  <w:style w:type="character" w:customStyle="1" w:styleId="WW8Num3z8">
    <w:name w:val="WW8Num3z8"/>
    <w:rsid w:val="007731AB"/>
  </w:style>
  <w:style w:type="character" w:customStyle="1" w:styleId="WW8Num4z0">
    <w:name w:val="WW8Num4z0"/>
    <w:rsid w:val="007731AB"/>
    <w:rPr>
      <w:rFonts w:hint="default"/>
      <w:b/>
      <w:bCs/>
      <w:sz w:val="24"/>
      <w:szCs w:val="24"/>
    </w:rPr>
  </w:style>
  <w:style w:type="character" w:customStyle="1" w:styleId="WW8Num4z1">
    <w:name w:val="WW8Num4z1"/>
    <w:rsid w:val="007731AB"/>
  </w:style>
  <w:style w:type="character" w:customStyle="1" w:styleId="WW8Num4z2">
    <w:name w:val="WW8Num4z2"/>
    <w:rsid w:val="007731AB"/>
  </w:style>
  <w:style w:type="character" w:customStyle="1" w:styleId="WW8Num4z3">
    <w:name w:val="WW8Num4z3"/>
    <w:rsid w:val="007731AB"/>
  </w:style>
  <w:style w:type="character" w:customStyle="1" w:styleId="WW8Num4z4">
    <w:name w:val="WW8Num4z4"/>
    <w:rsid w:val="007731AB"/>
  </w:style>
  <w:style w:type="character" w:customStyle="1" w:styleId="WW8Num4z5">
    <w:name w:val="WW8Num4z5"/>
    <w:rsid w:val="007731AB"/>
  </w:style>
  <w:style w:type="character" w:customStyle="1" w:styleId="WW8Num4z6">
    <w:name w:val="WW8Num4z6"/>
    <w:rsid w:val="007731AB"/>
  </w:style>
  <w:style w:type="character" w:customStyle="1" w:styleId="WW8Num4z7">
    <w:name w:val="WW8Num4z7"/>
    <w:rsid w:val="007731AB"/>
  </w:style>
  <w:style w:type="character" w:customStyle="1" w:styleId="WW8Num4z8">
    <w:name w:val="WW8Num4z8"/>
    <w:rsid w:val="007731AB"/>
  </w:style>
  <w:style w:type="character" w:customStyle="1" w:styleId="WW8Num5z0">
    <w:name w:val="WW8Num5z0"/>
    <w:rsid w:val="007731AB"/>
    <w:rPr>
      <w:rFonts w:ascii="Times New Roman" w:hAnsi="Times New Roman" w:cs="Times New Roman" w:hint="default"/>
      <w:b/>
      <w:bCs/>
      <w:sz w:val="24"/>
      <w:szCs w:val="24"/>
    </w:rPr>
  </w:style>
  <w:style w:type="character" w:customStyle="1" w:styleId="WW8Num5z1">
    <w:name w:val="WW8Num5z1"/>
    <w:rsid w:val="007731AB"/>
  </w:style>
  <w:style w:type="character" w:customStyle="1" w:styleId="WW8Num5z2">
    <w:name w:val="WW8Num5z2"/>
    <w:rsid w:val="007731AB"/>
  </w:style>
  <w:style w:type="character" w:customStyle="1" w:styleId="WW8Num5z3">
    <w:name w:val="WW8Num5z3"/>
    <w:rsid w:val="007731AB"/>
  </w:style>
  <w:style w:type="character" w:customStyle="1" w:styleId="WW8Num5z4">
    <w:name w:val="WW8Num5z4"/>
    <w:rsid w:val="007731AB"/>
  </w:style>
  <w:style w:type="character" w:customStyle="1" w:styleId="WW8Num5z5">
    <w:name w:val="WW8Num5z5"/>
    <w:rsid w:val="007731AB"/>
  </w:style>
  <w:style w:type="character" w:customStyle="1" w:styleId="WW8Num5z6">
    <w:name w:val="WW8Num5z6"/>
    <w:rsid w:val="007731AB"/>
  </w:style>
  <w:style w:type="character" w:customStyle="1" w:styleId="WW8Num5z7">
    <w:name w:val="WW8Num5z7"/>
    <w:rsid w:val="007731AB"/>
  </w:style>
  <w:style w:type="character" w:customStyle="1" w:styleId="WW8Num5z8">
    <w:name w:val="WW8Num5z8"/>
    <w:rsid w:val="007731AB"/>
  </w:style>
  <w:style w:type="character" w:customStyle="1" w:styleId="WW8Num6z0">
    <w:name w:val="WW8Num6z0"/>
    <w:rsid w:val="007731AB"/>
    <w:rPr>
      <w:rFonts w:hint="default"/>
    </w:rPr>
  </w:style>
  <w:style w:type="character" w:customStyle="1" w:styleId="WW8Num6z1">
    <w:name w:val="WW8Num6z1"/>
    <w:rsid w:val="007731AB"/>
  </w:style>
  <w:style w:type="character" w:customStyle="1" w:styleId="WW8Num6z2">
    <w:name w:val="WW8Num6z2"/>
    <w:rsid w:val="007731AB"/>
  </w:style>
  <w:style w:type="character" w:customStyle="1" w:styleId="WW8Num6z3">
    <w:name w:val="WW8Num6z3"/>
    <w:rsid w:val="007731AB"/>
  </w:style>
  <w:style w:type="character" w:customStyle="1" w:styleId="WW8Num6z4">
    <w:name w:val="WW8Num6z4"/>
    <w:rsid w:val="007731AB"/>
  </w:style>
  <w:style w:type="character" w:customStyle="1" w:styleId="WW8Num6z5">
    <w:name w:val="WW8Num6z5"/>
    <w:rsid w:val="007731AB"/>
  </w:style>
  <w:style w:type="character" w:customStyle="1" w:styleId="WW8Num6z6">
    <w:name w:val="WW8Num6z6"/>
    <w:rsid w:val="007731AB"/>
  </w:style>
  <w:style w:type="character" w:customStyle="1" w:styleId="WW8Num6z7">
    <w:name w:val="WW8Num6z7"/>
    <w:rsid w:val="007731AB"/>
  </w:style>
  <w:style w:type="character" w:customStyle="1" w:styleId="WW8Num6z8">
    <w:name w:val="WW8Num6z8"/>
    <w:rsid w:val="007731AB"/>
  </w:style>
  <w:style w:type="character" w:customStyle="1" w:styleId="WW8Num7z0">
    <w:name w:val="WW8Num7z0"/>
    <w:rsid w:val="007731AB"/>
    <w:rPr>
      <w:rFonts w:ascii="Symbol" w:hAnsi="Symbol" w:cs="Symbol" w:hint="default"/>
    </w:rPr>
  </w:style>
  <w:style w:type="character" w:customStyle="1" w:styleId="WW8Num7z1">
    <w:name w:val="WW8Num7z1"/>
    <w:rsid w:val="007731AB"/>
    <w:rPr>
      <w:rFonts w:ascii="Courier New" w:hAnsi="Courier New" w:cs="Courier New" w:hint="default"/>
    </w:rPr>
  </w:style>
  <w:style w:type="character" w:customStyle="1" w:styleId="WW8Num7z2">
    <w:name w:val="WW8Num7z2"/>
    <w:rsid w:val="007731AB"/>
    <w:rPr>
      <w:rFonts w:ascii="Wingdings" w:hAnsi="Wingdings" w:cs="Wingdings" w:hint="default"/>
    </w:rPr>
  </w:style>
  <w:style w:type="character" w:customStyle="1" w:styleId="WW8Num8z0">
    <w:name w:val="WW8Num8z0"/>
    <w:rsid w:val="007731AB"/>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8z1">
    <w:name w:val="WW8Num8z1"/>
    <w:rsid w:val="007731AB"/>
  </w:style>
  <w:style w:type="character" w:customStyle="1" w:styleId="WW8Num8z2">
    <w:name w:val="WW8Num8z2"/>
    <w:rsid w:val="007731AB"/>
  </w:style>
  <w:style w:type="character" w:customStyle="1" w:styleId="WW8Num8z3">
    <w:name w:val="WW8Num8z3"/>
    <w:rsid w:val="007731AB"/>
  </w:style>
  <w:style w:type="character" w:customStyle="1" w:styleId="WW8Num8z4">
    <w:name w:val="WW8Num8z4"/>
    <w:rsid w:val="007731AB"/>
  </w:style>
  <w:style w:type="character" w:customStyle="1" w:styleId="WW8Num8z5">
    <w:name w:val="WW8Num8z5"/>
    <w:rsid w:val="007731AB"/>
  </w:style>
  <w:style w:type="character" w:customStyle="1" w:styleId="WW8Num8z6">
    <w:name w:val="WW8Num8z6"/>
    <w:rsid w:val="007731AB"/>
  </w:style>
  <w:style w:type="character" w:customStyle="1" w:styleId="WW8Num8z7">
    <w:name w:val="WW8Num8z7"/>
    <w:rsid w:val="007731AB"/>
  </w:style>
  <w:style w:type="character" w:customStyle="1" w:styleId="WW8Num8z8">
    <w:name w:val="WW8Num8z8"/>
    <w:rsid w:val="007731AB"/>
  </w:style>
  <w:style w:type="character" w:customStyle="1" w:styleId="WW8Num9z0">
    <w:name w:val="WW8Num9z0"/>
    <w:rsid w:val="007731AB"/>
  </w:style>
  <w:style w:type="character" w:customStyle="1" w:styleId="WW8Num9z1">
    <w:name w:val="WW8Num9z1"/>
    <w:rsid w:val="007731AB"/>
  </w:style>
  <w:style w:type="character" w:customStyle="1" w:styleId="WW8Num9z2">
    <w:name w:val="WW8Num9z2"/>
    <w:rsid w:val="007731AB"/>
    <w:rPr>
      <w:rFonts w:ascii="Symbol" w:hAnsi="Symbol" w:cs="Symbol" w:hint="default"/>
    </w:rPr>
  </w:style>
  <w:style w:type="character" w:customStyle="1" w:styleId="WW8Num9z3">
    <w:name w:val="WW8Num9z3"/>
    <w:rsid w:val="007731AB"/>
  </w:style>
  <w:style w:type="character" w:customStyle="1" w:styleId="WW8Num9z4">
    <w:name w:val="WW8Num9z4"/>
    <w:rsid w:val="007731AB"/>
  </w:style>
  <w:style w:type="character" w:customStyle="1" w:styleId="WW8Num9z5">
    <w:name w:val="WW8Num9z5"/>
    <w:rsid w:val="007731AB"/>
  </w:style>
  <w:style w:type="character" w:customStyle="1" w:styleId="WW8Num9z6">
    <w:name w:val="WW8Num9z6"/>
    <w:rsid w:val="007731AB"/>
  </w:style>
  <w:style w:type="character" w:customStyle="1" w:styleId="WW8Num9z7">
    <w:name w:val="WW8Num9z7"/>
    <w:rsid w:val="007731AB"/>
  </w:style>
  <w:style w:type="character" w:customStyle="1" w:styleId="WW8Num9z8">
    <w:name w:val="WW8Num9z8"/>
    <w:rsid w:val="007731AB"/>
  </w:style>
  <w:style w:type="character" w:customStyle="1" w:styleId="WW8Num10z0">
    <w:name w:val="WW8Num10z0"/>
    <w:rsid w:val="007731AB"/>
    <w:rPr>
      <w:rFonts w:ascii="Times New Roman" w:hAnsi="Times New Roman" w:cs="Times New Roman"/>
      <w:b/>
      <w:bCs/>
      <w:sz w:val="24"/>
      <w:szCs w:val="24"/>
    </w:rPr>
  </w:style>
  <w:style w:type="character" w:customStyle="1" w:styleId="WW8Num10z1">
    <w:name w:val="WW8Num10z1"/>
    <w:rsid w:val="007731AB"/>
  </w:style>
  <w:style w:type="character" w:customStyle="1" w:styleId="WW8Num10z2">
    <w:name w:val="WW8Num10z2"/>
    <w:rsid w:val="007731AB"/>
  </w:style>
  <w:style w:type="character" w:customStyle="1" w:styleId="WW8Num10z3">
    <w:name w:val="WW8Num10z3"/>
    <w:rsid w:val="007731AB"/>
  </w:style>
  <w:style w:type="character" w:customStyle="1" w:styleId="WW8Num10z4">
    <w:name w:val="WW8Num10z4"/>
    <w:rsid w:val="007731AB"/>
  </w:style>
  <w:style w:type="character" w:customStyle="1" w:styleId="WW8Num10z5">
    <w:name w:val="WW8Num10z5"/>
    <w:rsid w:val="007731AB"/>
  </w:style>
  <w:style w:type="character" w:customStyle="1" w:styleId="WW8Num10z6">
    <w:name w:val="WW8Num10z6"/>
    <w:rsid w:val="007731AB"/>
  </w:style>
  <w:style w:type="character" w:customStyle="1" w:styleId="WW8Num10z7">
    <w:name w:val="WW8Num10z7"/>
    <w:rsid w:val="007731AB"/>
  </w:style>
  <w:style w:type="character" w:customStyle="1" w:styleId="WW8Num10z8">
    <w:name w:val="WW8Num10z8"/>
    <w:rsid w:val="007731AB"/>
  </w:style>
  <w:style w:type="character" w:customStyle="1" w:styleId="WW8Num11z0">
    <w:name w:val="WW8Num11z0"/>
    <w:rsid w:val="007731AB"/>
    <w:rPr>
      <w:b/>
      <w:bCs/>
    </w:rPr>
  </w:style>
  <w:style w:type="character" w:customStyle="1" w:styleId="WW8Num11z1">
    <w:name w:val="WW8Num11z1"/>
    <w:rsid w:val="007731AB"/>
  </w:style>
  <w:style w:type="character" w:customStyle="1" w:styleId="WW8Num11z2">
    <w:name w:val="WW8Num11z2"/>
    <w:rsid w:val="007731AB"/>
  </w:style>
  <w:style w:type="character" w:customStyle="1" w:styleId="WW8Num11z3">
    <w:name w:val="WW8Num11z3"/>
    <w:rsid w:val="007731AB"/>
  </w:style>
  <w:style w:type="character" w:customStyle="1" w:styleId="WW8Num11z4">
    <w:name w:val="WW8Num11z4"/>
    <w:rsid w:val="007731AB"/>
  </w:style>
  <w:style w:type="character" w:customStyle="1" w:styleId="WW8Num11z5">
    <w:name w:val="WW8Num11z5"/>
    <w:rsid w:val="007731AB"/>
  </w:style>
  <w:style w:type="character" w:customStyle="1" w:styleId="WW8Num11z6">
    <w:name w:val="WW8Num11z6"/>
    <w:rsid w:val="007731AB"/>
  </w:style>
  <w:style w:type="character" w:customStyle="1" w:styleId="WW8Num11z7">
    <w:name w:val="WW8Num11z7"/>
    <w:rsid w:val="007731AB"/>
  </w:style>
  <w:style w:type="character" w:customStyle="1" w:styleId="WW8Num11z8">
    <w:name w:val="WW8Num11z8"/>
    <w:rsid w:val="007731AB"/>
  </w:style>
  <w:style w:type="character" w:customStyle="1" w:styleId="WW8Num12z0">
    <w:name w:val="WW8Num12z0"/>
    <w:rsid w:val="007731AB"/>
  </w:style>
  <w:style w:type="character" w:customStyle="1" w:styleId="WW8Num12z1">
    <w:name w:val="WW8Num12z1"/>
    <w:rsid w:val="007731AB"/>
  </w:style>
  <w:style w:type="character" w:customStyle="1" w:styleId="WW8Num12z2">
    <w:name w:val="WW8Num12z2"/>
    <w:rsid w:val="007731AB"/>
  </w:style>
  <w:style w:type="character" w:customStyle="1" w:styleId="WW8Num12z3">
    <w:name w:val="WW8Num12z3"/>
    <w:rsid w:val="007731AB"/>
  </w:style>
  <w:style w:type="character" w:customStyle="1" w:styleId="WW8Num12z4">
    <w:name w:val="WW8Num12z4"/>
    <w:rsid w:val="007731AB"/>
  </w:style>
  <w:style w:type="character" w:customStyle="1" w:styleId="WW8Num12z5">
    <w:name w:val="WW8Num12z5"/>
    <w:rsid w:val="007731AB"/>
  </w:style>
  <w:style w:type="character" w:customStyle="1" w:styleId="WW8Num12z6">
    <w:name w:val="WW8Num12z6"/>
    <w:rsid w:val="007731AB"/>
  </w:style>
  <w:style w:type="character" w:customStyle="1" w:styleId="WW8Num12z7">
    <w:name w:val="WW8Num12z7"/>
    <w:rsid w:val="007731AB"/>
  </w:style>
  <w:style w:type="character" w:customStyle="1" w:styleId="WW8Num12z8">
    <w:name w:val="WW8Num12z8"/>
    <w:rsid w:val="007731AB"/>
  </w:style>
  <w:style w:type="character" w:customStyle="1" w:styleId="WW8Num13z0">
    <w:name w:val="WW8Num13z0"/>
    <w:rsid w:val="007731AB"/>
    <w:rPr>
      <w:rFonts w:hint="default"/>
      <w:sz w:val="24"/>
      <w:szCs w:val="24"/>
    </w:rPr>
  </w:style>
  <w:style w:type="character" w:customStyle="1" w:styleId="WW8Num13z1">
    <w:name w:val="WW8Num13z1"/>
    <w:rsid w:val="007731AB"/>
  </w:style>
  <w:style w:type="character" w:customStyle="1" w:styleId="WW8Num13z2">
    <w:name w:val="WW8Num13z2"/>
    <w:rsid w:val="007731AB"/>
  </w:style>
  <w:style w:type="character" w:customStyle="1" w:styleId="WW8Num13z3">
    <w:name w:val="WW8Num13z3"/>
    <w:rsid w:val="007731AB"/>
  </w:style>
  <w:style w:type="character" w:customStyle="1" w:styleId="WW8Num13z4">
    <w:name w:val="WW8Num13z4"/>
    <w:rsid w:val="007731AB"/>
  </w:style>
  <w:style w:type="character" w:customStyle="1" w:styleId="WW8Num13z5">
    <w:name w:val="WW8Num13z5"/>
    <w:rsid w:val="007731AB"/>
  </w:style>
  <w:style w:type="character" w:customStyle="1" w:styleId="WW8Num13z6">
    <w:name w:val="WW8Num13z6"/>
    <w:rsid w:val="007731AB"/>
  </w:style>
  <w:style w:type="character" w:customStyle="1" w:styleId="WW8Num13z7">
    <w:name w:val="WW8Num13z7"/>
    <w:rsid w:val="007731AB"/>
  </w:style>
  <w:style w:type="character" w:customStyle="1" w:styleId="WW8Num13z8">
    <w:name w:val="WW8Num13z8"/>
    <w:rsid w:val="007731AB"/>
  </w:style>
  <w:style w:type="character" w:customStyle="1" w:styleId="WW8Num14z0">
    <w:name w:val="WW8Num14z0"/>
    <w:rsid w:val="007731AB"/>
    <w:rPr>
      <w:rFonts w:hint="default"/>
      <w:sz w:val="22"/>
      <w:szCs w:val="22"/>
    </w:rPr>
  </w:style>
  <w:style w:type="character" w:customStyle="1" w:styleId="WW8Num14z1">
    <w:name w:val="WW8Num14z1"/>
    <w:rsid w:val="007731AB"/>
  </w:style>
  <w:style w:type="character" w:customStyle="1" w:styleId="WW8Num14z2">
    <w:name w:val="WW8Num14z2"/>
    <w:rsid w:val="007731AB"/>
  </w:style>
  <w:style w:type="character" w:customStyle="1" w:styleId="WW8Num14z3">
    <w:name w:val="WW8Num14z3"/>
    <w:rsid w:val="007731AB"/>
  </w:style>
  <w:style w:type="character" w:customStyle="1" w:styleId="WW8Num14z4">
    <w:name w:val="WW8Num14z4"/>
    <w:rsid w:val="007731AB"/>
  </w:style>
  <w:style w:type="character" w:customStyle="1" w:styleId="WW8Num14z5">
    <w:name w:val="WW8Num14z5"/>
    <w:rsid w:val="007731AB"/>
  </w:style>
  <w:style w:type="character" w:customStyle="1" w:styleId="WW8Num14z6">
    <w:name w:val="WW8Num14z6"/>
    <w:rsid w:val="007731AB"/>
  </w:style>
  <w:style w:type="character" w:customStyle="1" w:styleId="WW8Num14z7">
    <w:name w:val="WW8Num14z7"/>
    <w:rsid w:val="007731AB"/>
  </w:style>
  <w:style w:type="character" w:customStyle="1" w:styleId="WW8Num14z8">
    <w:name w:val="WW8Num14z8"/>
    <w:rsid w:val="007731AB"/>
  </w:style>
  <w:style w:type="character" w:customStyle="1" w:styleId="WW8Num15z0">
    <w:name w:val="WW8Num15z0"/>
    <w:rsid w:val="007731AB"/>
    <w:rPr>
      <w:rFonts w:hint="default"/>
    </w:rPr>
  </w:style>
  <w:style w:type="character" w:customStyle="1" w:styleId="WW8Num16z0">
    <w:name w:val="WW8Num16z0"/>
    <w:rsid w:val="007731AB"/>
  </w:style>
  <w:style w:type="character" w:customStyle="1" w:styleId="WW8Num16z1">
    <w:name w:val="WW8Num16z1"/>
    <w:rsid w:val="007731AB"/>
  </w:style>
  <w:style w:type="character" w:customStyle="1" w:styleId="WW8Num16z2">
    <w:name w:val="WW8Num16z2"/>
    <w:rsid w:val="007731AB"/>
  </w:style>
  <w:style w:type="character" w:customStyle="1" w:styleId="WW8Num16z3">
    <w:name w:val="WW8Num16z3"/>
    <w:rsid w:val="007731AB"/>
  </w:style>
  <w:style w:type="character" w:customStyle="1" w:styleId="WW8Num16z4">
    <w:name w:val="WW8Num16z4"/>
    <w:rsid w:val="007731AB"/>
  </w:style>
  <w:style w:type="character" w:customStyle="1" w:styleId="WW8Num16z5">
    <w:name w:val="WW8Num16z5"/>
    <w:rsid w:val="007731AB"/>
  </w:style>
  <w:style w:type="character" w:customStyle="1" w:styleId="WW8Num16z6">
    <w:name w:val="WW8Num16z6"/>
    <w:rsid w:val="007731AB"/>
  </w:style>
  <w:style w:type="character" w:customStyle="1" w:styleId="WW8Num16z7">
    <w:name w:val="WW8Num16z7"/>
    <w:rsid w:val="007731AB"/>
  </w:style>
  <w:style w:type="character" w:customStyle="1" w:styleId="WW8Num16z8">
    <w:name w:val="WW8Num16z8"/>
    <w:rsid w:val="007731AB"/>
  </w:style>
  <w:style w:type="character" w:customStyle="1" w:styleId="WW8Num17z0">
    <w:name w:val="WW8Num17z0"/>
    <w:rsid w:val="007731AB"/>
    <w:rPr>
      <w:rFonts w:hint="default"/>
    </w:rPr>
  </w:style>
  <w:style w:type="character" w:customStyle="1" w:styleId="WW8Num17z1">
    <w:name w:val="WW8Num17z1"/>
    <w:rsid w:val="007731AB"/>
  </w:style>
  <w:style w:type="character" w:customStyle="1" w:styleId="WW8Num17z2">
    <w:name w:val="WW8Num17z2"/>
    <w:rsid w:val="007731AB"/>
  </w:style>
  <w:style w:type="character" w:customStyle="1" w:styleId="WW8Num17z3">
    <w:name w:val="WW8Num17z3"/>
    <w:rsid w:val="007731AB"/>
  </w:style>
  <w:style w:type="character" w:customStyle="1" w:styleId="WW8Num17z4">
    <w:name w:val="WW8Num17z4"/>
    <w:rsid w:val="007731AB"/>
  </w:style>
  <w:style w:type="character" w:customStyle="1" w:styleId="WW8Num17z5">
    <w:name w:val="WW8Num17z5"/>
    <w:rsid w:val="007731AB"/>
  </w:style>
  <w:style w:type="character" w:customStyle="1" w:styleId="WW8Num17z6">
    <w:name w:val="WW8Num17z6"/>
    <w:rsid w:val="007731AB"/>
  </w:style>
  <w:style w:type="character" w:customStyle="1" w:styleId="WW8Num17z7">
    <w:name w:val="WW8Num17z7"/>
    <w:rsid w:val="007731AB"/>
  </w:style>
  <w:style w:type="character" w:customStyle="1" w:styleId="WW8Num17z8">
    <w:name w:val="WW8Num17z8"/>
    <w:rsid w:val="007731AB"/>
  </w:style>
  <w:style w:type="character" w:customStyle="1" w:styleId="WW8Num18z0">
    <w:name w:val="WW8Num18z0"/>
    <w:rsid w:val="007731AB"/>
  </w:style>
  <w:style w:type="character" w:customStyle="1" w:styleId="WW8Num18z1">
    <w:name w:val="WW8Num18z1"/>
    <w:rsid w:val="007731AB"/>
  </w:style>
  <w:style w:type="character" w:customStyle="1" w:styleId="WW8Num18z2">
    <w:name w:val="WW8Num18z2"/>
    <w:rsid w:val="007731AB"/>
  </w:style>
  <w:style w:type="character" w:customStyle="1" w:styleId="WW8Num18z3">
    <w:name w:val="WW8Num18z3"/>
    <w:rsid w:val="007731AB"/>
  </w:style>
  <w:style w:type="character" w:customStyle="1" w:styleId="WW8Num18z4">
    <w:name w:val="WW8Num18z4"/>
    <w:rsid w:val="007731AB"/>
  </w:style>
  <w:style w:type="character" w:customStyle="1" w:styleId="WW8Num18z5">
    <w:name w:val="WW8Num18z5"/>
    <w:rsid w:val="007731AB"/>
  </w:style>
  <w:style w:type="character" w:customStyle="1" w:styleId="WW8Num18z6">
    <w:name w:val="WW8Num18z6"/>
    <w:rsid w:val="007731AB"/>
  </w:style>
  <w:style w:type="character" w:customStyle="1" w:styleId="WW8Num18z7">
    <w:name w:val="WW8Num18z7"/>
    <w:rsid w:val="007731AB"/>
  </w:style>
  <w:style w:type="character" w:customStyle="1" w:styleId="WW8Num18z8">
    <w:name w:val="WW8Num18z8"/>
    <w:rsid w:val="007731AB"/>
  </w:style>
  <w:style w:type="character" w:customStyle="1" w:styleId="WW8Num19z0">
    <w:name w:val="WW8Num19z0"/>
    <w:rsid w:val="007731AB"/>
    <w:rPr>
      <w:rFonts w:ascii="Symbol" w:hAnsi="Symbol" w:cs="Symbol" w:hint="default"/>
    </w:rPr>
  </w:style>
  <w:style w:type="character" w:customStyle="1" w:styleId="WW8Num19z1">
    <w:name w:val="WW8Num19z1"/>
    <w:rsid w:val="007731AB"/>
    <w:rPr>
      <w:rFonts w:ascii="Courier New" w:hAnsi="Courier New" w:cs="Courier New" w:hint="default"/>
    </w:rPr>
  </w:style>
  <w:style w:type="character" w:customStyle="1" w:styleId="WW8Num19z2">
    <w:name w:val="WW8Num19z2"/>
    <w:rsid w:val="007731AB"/>
    <w:rPr>
      <w:rFonts w:ascii="Wingdings" w:hAnsi="Wingdings" w:cs="Wingdings" w:hint="default"/>
    </w:rPr>
  </w:style>
  <w:style w:type="character" w:customStyle="1" w:styleId="WW8Num20z0">
    <w:name w:val="WW8Num20z0"/>
    <w:rsid w:val="007731AB"/>
    <w:rPr>
      <w:rFonts w:hint="default"/>
    </w:rPr>
  </w:style>
  <w:style w:type="character" w:customStyle="1" w:styleId="WW8Num20z1">
    <w:name w:val="WW8Num20z1"/>
    <w:rsid w:val="007731AB"/>
  </w:style>
  <w:style w:type="character" w:customStyle="1" w:styleId="WW8Num20z2">
    <w:name w:val="WW8Num20z2"/>
    <w:rsid w:val="007731AB"/>
  </w:style>
  <w:style w:type="character" w:customStyle="1" w:styleId="WW8Num20z3">
    <w:name w:val="WW8Num20z3"/>
    <w:rsid w:val="007731AB"/>
  </w:style>
  <w:style w:type="character" w:customStyle="1" w:styleId="WW8Num20z4">
    <w:name w:val="WW8Num20z4"/>
    <w:rsid w:val="007731AB"/>
  </w:style>
  <w:style w:type="character" w:customStyle="1" w:styleId="WW8Num20z5">
    <w:name w:val="WW8Num20z5"/>
    <w:rsid w:val="007731AB"/>
  </w:style>
  <w:style w:type="character" w:customStyle="1" w:styleId="WW8Num20z6">
    <w:name w:val="WW8Num20z6"/>
    <w:rsid w:val="007731AB"/>
  </w:style>
  <w:style w:type="character" w:customStyle="1" w:styleId="WW8Num20z7">
    <w:name w:val="WW8Num20z7"/>
    <w:rsid w:val="007731AB"/>
  </w:style>
  <w:style w:type="character" w:customStyle="1" w:styleId="WW8Num20z8">
    <w:name w:val="WW8Num20z8"/>
    <w:rsid w:val="007731AB"/>
  </w:style>
  <w:style w:type="character" w:customStyle="1" w:styleId="WW8Num21z0">
    <w:name w:val="WW8Num21z0"/>
    <w:rsid w:val="007731AB"/>
    <w:rPr>
      <w:rFonts w:ascii="Times New Roman" w:hAnsi="Times New Roman" w:cs="Times New Roman"/>
      <w:b/>
      <w:bCs/>
      <w:sz w:val="24"/>
      <w:szCs w:val="24"/>
    </w:rPr>
  </w:style>
  <w:style w:type="character" w:customStyle="1" w:styleId="WW8Num21z1">
    <w:name w:val="WW8Num21z1"/>
    <w:rsid w:val="007731AB"/>
  </w:style>
  <w:style w:type="character" w:customStyle="1" w:styleId="WW8Num21z2">
    <w:name w:val="WW8Num21z2"/>
    <w:rsid w:val="007731AB"/>
  </w:style>
  <w:style w:type="character" w:customStyle="1" w:styleId="WW8Num21z3">
    <w:name w:val="WW8Num21z3"/>
    <w:rsid w:val="007731AB"/>
  </w:style>
  <w:style w:type="character" w:customStyle="1" w:styleId="WW8Num21z4">
    <w:name w:val="WW8Num21z4"/>
    <w:rsid w:val="007731AB"/>
  </w:style>
  <w:style w:type="character" w:customStyle="1" w:styleId="WW8Num21z5">
    <w:name w:val="WW8Num21z5"/>
    <w:rsid w:val="007731AB"/>
  </w:style>
  <w:style w:type="character" w:customStyle="1" w:styleId="WW8Num21z6">
    <w:name w:val="WW8Num21z6"/>
    <w:rsid w:val="007731AB"/>
  </w:style>
  <w:style w:type="character" w:customStyle="1" w:styleId="WW8Num21z7">
    <w:name w:val="WW8Num21z7"/>
    <w:rsid w:val="007731AB"/>
  </w:style>
  <w:style w:type="character" w:customStyle="1" w:styleId="WW8Num21z8">
    <w:name w:val="WW8Num21z8"/>
    <w:rsid w:val="007731AB"/>
  </w:style>
  <w:style w:type="character" w:customStyle="1" w:styleId="WW8Num22z0">
    <w:name w:val="WW8Num22z0"/>
    <w:rsid w:val="007731AB"/>
    <w:rPr>
      <w:rFonts w:hint="default"/>
      <w:sz w:val="24"/>
      <w:szCs w:val="24"/>
    </w:rPr>
  </w:style>
  <w:style w:type="character" w:customStyle="1" w:styleId="WW8Num22z1">
    <w:name w:val="WW8Num22z1"/>
    <w:rsid w:val="007731AB"/>
  </w:style>
  <w:style w:type="character" w:customStyle="1" w:styleId="WW8Num22z2">
    <w:name w:val="WW8Num22z2"/>
    <w:rsid w:val="007731AB"/>
  </w:style>
  <w:style w:type="character" w:customStyle="1" w:styleId="WW8Num22z3">
    <w:name w:val="WW8Num22z3"/>
    <w:rsid w:val="007731AB"/>
  </w:style>
  <w:style w:type="character" w:customStyle="1" w:styleId="WW8Num22z4">
    <w:name w:val="WW8Num22z4"/>
    <w:rsid w:val="007731AB"/>
  </w:style>
  <w:style w:type="character" w:customStyle="1" w:styleId="WW8Num22z5">
    <w:name w:val="WW8Num22z5"/>
    <w:rsid w:val="007731AB"/>
  </w:style>
  <w:style w:type="character" w:customStyle="1" w:styleId="WW8Num22z6">
    <w:name w:val="WW8Num22z6"/>
    <w:rsid w:val="007731AB"/>
  </w:style>
  <w:style w:type="character" w:customStyle="1" w:styleId="WW8Num22z7">
    <w:name w:val="WW8Num22z7"/>
    <w:rsid w:val="007731AB"/>
  </w:style>
  <w:style w:type="character" w:customStyle="1" w:styleId="WW8Num22z8">
    <w:name w:val="WW8Num22z8"/>
    <w:rsid w:val="007731AB"/>
  </w:style>
  <w:style w:type="character" w:customStyle="1" w:styleId="WW8Num23z0">
    <w:name w:val="WW8Num23z0"/>
    <w:rsid w:val="007731AB"/>
    <w:rPr>
      <w:rFonts w:ascii="Symbol" w:eastAsia="Times New Roman" w:hAnsi="Symbol" w:cs="Symbol" w:hint="default"/>
    </w:rPr>
  </w:style>
  <w:style w:type="character" w:customStyle="1" w:styleId="WW8Num23z1">
    <w:name w:val="WW8Num23z1"/>
    <w:rsid w:val="007731AB"/>
    <w:rPr>
      <w:rFonts w:ascii="Courier New" w:hAnsi="Courier New" w:cs="Courier New" w:hint="default"/>
    </w:rPr>
  </w:style>
  <w:style w:type="character" w:customStyle="1" w:styleId="WW8Num23z2">
    <w:name w:val="WW8Num23z2"/>
    <w:rsid w:val="007731AB"/>
    <w:rPr>
      <w:rFonts w:ascii="Wingdings" w:hAnsi="Wingdings" w:cs="Wingdings" w:hint="default"/>
    </w:rPr>
  </w:style>
  <w:style w:type="character" w:customStyle="1" w:styleId="WW8Num23z3">
    <w:name w:val="WW8Num23z3"/>
    <w:rsid w:val="007731AB"/>
    <w:rPr>
      <w:rFonts w:ascii="Symbol" w:hAnsi="Symbol" w:cs="Symbol" w:hint="default"/>
    </w:rPr>
  </w:style>
  <w:style w:type="character" w:customStyle="1" w:styleId="WW8Num24z0">
    <w:name w:val="WW8Num24z0"/>
    <w:rsid w:val="007731AB"/>
  </w:style>
  <w:style w:type="character" w:customStyle="1" w:styleId="WW8Num24z1">
    <w:name w:val="WW8Num24z1"/>
    <w:rsid w:val="007731AB"/>
  </w:style>
  <w:style w:type="character" w:customStyle="1" w:styleId="WW8Num24z2">
    <w:name w:val="WW8Num24z2"/>
    <w:rsid w:val="007731AB"/>
  </w:style>
  <w:style w:type="character" w:customStyle="1" w:styleId="WW8Num24z3">
    <w:name w:val="WW8Num24z3"/>
    <w:rsid w:val="007731AB"/>
  </w:style>
  <w:style w:type="character" w:customStyle="1" w:styleId="WW8Num24z4">
    <w:name w:val="WW8Num24z4"/>
    <w:rsid w:val="007731AB"/>
  </w:style>
  <w:style w:type="character" w:customStyle="1" w:styleId="WW8Num24z5">
    <w:name w:val="WW8Num24z5"/>
    <w:rsid w:val="007731AB"/>
  </w:style>
  <w:style w:type="character" w:customStyle="1" w:styleId="WW8Num24z6">
    <w:name w:val="WW8Num24z6"/>
    <w:rsid w:val="007731AB"/>
  </w:style>
  <w:style w:type="character" w:customStyle="1" w:styleId="WW8Num24z7">
    <w:name w:val="WW8Num24z7"/>
    <w:rsid w:val="007731AB"/>
  </w:style>
  <w:style w:type="character" w:customStyle="1" w:styleId="WW8Num24z8">
    <w:name w:val="WW8Num24z8"/>
    <w:rsid w:val="007731AB"/>
  </w:style>
  <w:style w:type="character" w:customStyle="1" w:styleId="WW8Num25z0">
    <w:name w:val="WW8Num25z0"/>
    <w:rsid w:val="007731AB"/>
    <w:rPr>
      <w:rFonts w:ascii="Times New Roman" w:hAnsi="Times New Roman" w:cs="Times New Roman" w:hint="default"/>
      <w:b/>
      <w:bCs/>
      <w:sz w:val="24"/>
      <w:szCs w:val="24"/>
    </w:rPr>
  </w:style>
  <w:style w:type="character" w:customStyle="1" w:styleId="WW8Num25z1">
    <w:name w:val="WW8Num25z1"/>
    <w:rsid w:val="007731AB"/>
  </w:style>
  <w:style w:type="character" w:customStyle="1" w:styleId="WW8Num25z2">
    <w:name w:val="WW8Num25z2"/>
    <w:rsid w:val="007731AB"/>
  </w:style>
  <w:style w:type="character" w:customStyle="1" w:styleId="WW8Num25z3">
    <w:name w:val="WW8Num25z3"/>
    <w:rsid w:val="007731AB"/>
  </w:style>
  <w:style w:type="character" w:customStyle="1" w:styleId="WW8Num25z4">
    <w:name w:val="WW8Num25z4"/>
    <w:rsid w:val="007731AB"/>
  </w:style>
  <w:style w:type="character" w:customStyle="1" w:styleId="WW8Num25z5">
    <w:name w:val="WW8Num25z5"/>
    <w:rsid w:val="007731AB"/>
  </w:style>
  <w:style w:type="character" w:customStyle="1" w:styleId="WW8Num25z6">
    <w:name w:val="WW8Num25z6"/>
    <w:rsid w:val="007731AB"/>
  </w:style>
  <w:style w:type="character" w:customStyle="1" w:styleId="WW8Num25z7">
    <w:name w:val="WW8Num25z7"/>
    <w:rsid w:val="007731AB"/>
  </w:style>
  <w:style w:type="character" w:customStyle="1" w:styleId="WW8Num25z8">
    <w:name w:val="WW8Num25z8"/>
    <w:rsid w:val="007731AB"/>
  </w:style>
  <w:style w:type="character" w:customStyle="1" w:styleId="WW8Num26z0">
    <w:name w:val="WW8Num26z0"/>
    <w:rsid w:val="007731AB"/>
    <w:rPr>
      <w:rFonts w:hint="default"/>
    </w:rPr>
  </w:style>
  <w:style w:type="character" w:customStyle="1" w:styleId="WW8Num26z1">
    <w:name w:val="WW8Num26z1"/>
    <w:rsid w:val="007731AB"/>
  </w:style>
  <w:style w:type="character" w:customStyle="1" w:styleId="WW8Num26z2">
    <w:name w:val="WW8Num26z2"/>
    <w:rsid w:val="007731AB"/>
  </w:style>
  <w:style w:type="character" w:customStyle="1" w:styleId="WW8Num26z3">
    <w:name w:val="WW8Num26z3"/>
    <w:rsid w:val="007731AB"/>
  </w:style>
  <w:style w:type="character" w:customStyle="1" w:styleId="WW8Num26z4">
    <w:name w:val="WW8Num26z4"/>
    <w:rsid w:val="007731AB"/>
  </w:style>
  <w:style w:type="character" w:customStyle="1" w:styleId="WW8Num26z5">
    <w:name w:val="WW8Num26z5"/>
    <w:rsid w:val="007731AB"/>
  </w:style>
  <w:style w:type="character" w:customStyle="1" w:styleId="WW8Num26z6">
    <w:name w:val="WW8Num26z6"/>
    <w:rsid w:val="007731AB"/>
  </w:style>
  <w:style w:type="character" w:customStyle="1" w:styleId="WW8Num26z7">
    <w:name w:val="WW8Num26z7"/>
    <w:rsid w:val="007731AB"/>
  </w:style>
  <w:style w:type="character" w:customStyle="1" w:styleId="WW8Num26z8">
    <w:name w:val="WW8Num26z8"/>
    <w:rsid w:val="007731AB"/>
  </w:style>
  <w:style w:type="character" w:customStyle="1" w:styleId="WW8Num27z0">
    <w:name w:val="WW8Num27z0"/>
    <w:rsid w:val="007731AB"/>
    <w:rPr>
      <w:rFonts w:hint="default"/>
    </w:rPr>
  </w:style>
  <w:style w:type="character" w:customStyle="1" w:styleId="WW8Num28z0">
    <w:name w:val="WW8Num28z0"/>
    <w:rsid w:val="007731AB"/>
    <w:rPr>
      <w:rFonts w:hint="default"/>
    </w:rPr>
  </w:style>
  <w:style w:type="character" w:customStyle="1" w:styleId="WW8Num28z1">
    <w:name w:val="WW8Num28z1"/>
    <w:rsid w:val="007731AB"/>
  </w:style>
  <w:style w:type="character" w:customStyle="1" w:styleId="WW8Num28z2">
    <w:name w:val="WW8Num28z2"/>
    <w:rsid w:val="007731AB"/>
  </w:style>
  <w:style w:type="character" w:customStyle="1" w:styleId="WW8Num28z3">
    <w:name w:val="WW8Num28z3"/>
    <w:rsid w:val="007731AB"/>
  </w:style>
  <w:style w:type="character" w:customStyle="1" w:styleId="WW8Num28z4">
    <w:name w:val="WW8Num28z4"/>
    <w:rsid w:val="007731AB"/>
  </w:style>
  <w:style w:type="character" w:customStyle="1" w:styleId="WW8Num28z5">
    <w:name w:val="WW8Num28z5"/>
    <w:rsid w:val="007731AB"/>
  </w:style>
  <w:style w:type="character" w:customStyle="1" w:styleId="WW8Num28z6">
    <w:name w:val="WW8Num28z6"/>
    <w:rsid w:val="007731AB"/>
  </w:style>
  <w:style w:type="character" w:customStyle="1" w:styleId="WW8Num28z7">
    <w:name w:val="WW8Num28z7"/>
    <w:rsid w:val="007731AB"/>
  </w:style>
  <w:style w:type="character" w:customStyle="1" w:styleId="WW8Num28z8">
    <w:name w:val="WW8Num28z8"/>
    <w:rsid w:val="007731AB"/>
  </w:style>
  <w:style w:type="character" w:customStyle="1" w:styleId="12">
    <w:name w:val="Основной шрифт абзаца1"/>
    <w:rsid w:val="007731AB"/>
  </w:style>
  <w:style w:type="character" w:customStyle="1" w:styleId="22">
    <w:name w:val="Знак Знак22"/>
    <w:rsid w:val="007731AB"/>
    <w:rPr>
      <w:b/>
      <w:bCs/>
      <w:sz w:val="24"/>
      <w:szCs w:val="24"/>
    </w:rPr>
  </w:style>
  <w:style w:type="character" w:customStyle="1" w:styleId="21">
    <w:name w:val="Знак Знак21"/>
    <w:rsid w:val="007731AB"/>
    <w:rPr>
      <w:b/>
      <w:bCs/>
      <w:sz w:val="24"/>
      <w:szCs w:val="24"/>
    </w:rPr>
  </w:style>
  <w:style w:type="character" w:customStyle="1" w:styleId="H3">
    <w:name w:val="H3 Знак"/>
    <w:rsid w:val="007731AB"/>
    <w:rPr>
      <w:b/>
      <w:bCs/>
      <w:sz w:val="28"/>
      <w:szCs w:val="28"/>
    </w:rPr>
  </w:style>
  <w:style w:type="character" w:customStyle="1" w:styleId="200">
    <w:name w:val="Знак Знак20"/>
    <w:rsid w:val="007731AB"/>
    <w:rPr>
      <w:b/>
      <w:bCs/>
      <w:sz w:val="28"/>
      <w:szCs w:val="28"/>
    </w:rPr>
  </w:style>
  <w:style w:type="character" w:customStyle="1" w:styleId="19">
    <w:name w:val="Знак Знак19"/>
    <w:rsid w:val="007731AB"/>
    <w:rPr>
      <w:b/>
      <w:bCs/>
      <w:i/>
      <w:iCs/>
      <w:sz w:val="26"/>
      <w:szCs w:val="26"/>
    </w:rPr>
  </w:style>
  <w:style w:type="character" w:customStyle="1" w:styleId="H6">
    <w:name w:val="H6 Знак Знак"/>
    <w:rsid w:val="007731AB"/>
    <w:rPr>
      <w:rFonts w:ascii="PetersburgCTT" w:hAnsi="PetersburgCTT" w:cs="PetersburgCTT"/>
      <w:i/>
      <w:iCs/>
      <w:sz w:val="20"/>
      <w:szCs w:val="20"/>
    </w:rPr>
  </w:style>
  <w:style w:type="character" w:customStyle="1" w:styleId="18">
    <w:name w:val="Знак Знак18"/>
    <w:rsid w:val="007731AB"/>
    <w:rPr>
      <w:rFonts w:ascii="PetersburgCTT" w:hAnsi="PetersburgCTT" w:cs="PetersburgCTT"/>
      <w:sz w:val="20"/>
      <w:szCs w:val="20"/>
    </w:rPr>
  </w:style>
  <w:style w:type="character" w:customStyle="1" w:styleId="17">
    <w:name w:val="Знак Знак17"/>
    <w:rsid w:val="007731AB"/>
    <w:rPr>
      <w:rFonts w:ascii="PetersburgCTT" w:hAnsi="PetersburgCTT" w:cs="PetersburgCTT"/>
      <w:i/>
      <w:iCs/>
      <w:sz w:val="20"/>
      <w:szCs w:val="20"/>
    </w:rPr>
  </w:style>
  <w:style w:type="character" w:customStyle="1" w:styleId="16">
    <w:name w:val="Знак Знак16"/>
    <w:rsid w:val="007731AB"/>
    <w:rPr>
      <w:rFonts w:ascii="PetersburgCTT" w:hAnsi="PetersburgCTT" w:cs="PetersburgCTT"/>
      <w:i/>
      <w:iCs/>
      <w:sz w:val="18"/>
      <w:szCs w:val="18"/>
    </w:rPr>
  </w:style>
  <w:style w:type="character" w:customStyle="1" w:styleId="15">
    <w:name w:val="Знак Знак15"/>
    <w:rsid w:val="007731AB"/>
    <w:rPr>
      <w:rFonts w:ascii="Tahoma" w:hAnsi="Tahoma" w:cs="Tahoma"/>
      <w:sz w:val="16"/>
      <w:szCs w:val="16"/>
    </w:rPr>
  </w:style>
  <w:style w:type="character" w:customStyle="1" w:styleId="af6">
    <w:name w:val="Основной текст Знак Знак Знак"/>
    <w:rsid w:val="007731AB"/>
    <w:rPr>
      <w:sz w:val="28"/>
      <w:szCs w:val="28"/>
    </w:rPr>
  </w:style>
  <w:style w:type="character" w:customStyle="1" w:styleId="14">
    <w:name w:val="Знак Знак14"/>
    <w:basedOn w:val="12"/>
    <w:rsid w:val="007731AB"/>
  </w:style>
  <w:style w:type="character" w:customStyle="1" w:styleId="13">
    <w:name w:val="Знак Знак13"/>
    <w:rsid w:val="007731AB"/>
    <w:rPr>
      <w:sz w:val="16"/>
      <w:szCs w:val="16"/>
    </w:rPr>
  </w:style>
  <w:style w:type="character" w:customStyle="1" w:styleId="130">
    <w:name w:val="Основной текст + 13"/>
    <w:rsid w:val="007731AB"/>
    <w:rPr>
      <w:rFonts w:ascii="Times New Roman" w:hAnsi="Times New Roman" w:cs="Times New Roman"/>
      <w:spacing w:val="0"/>
      <w:sz w:val="27"/>
      <w:szCs w:val="27"/>
    </w:rPr>
  </w:style>
  <w:style w:type="character" w:customStyle="1" w:styleId="14pt">
    <w:name w:val="Основной текст + 14 pt"/>
    <w:rsid w:val="007731AB"/>
    <w:rPr>
      <w:rFonts w:ascii="Times New Roman" w:hAnsi="Times New Roman" w:cs="Times New Roman"/>
      <w:i/>
      <w:iCs/>
      <w:spacing w:val="0"/>
      <w:sz w:val="28"/>
      <w:szCs w:val="28"/>
    </w:rPr>
  </w:style>
  <w:style w:type="character" w:customStyle="1" w:styleId="af7">
    <w:name w:val="Основной текст_"/>
    <w:rsid w:val="007731AB"/>
    <w:rPr>
      <w:sz w:val="26"/>
      <w:szCs w:val="26"/>
    </w:rPr>
  </w:style>
  <w:style w:type="character" w:customStyle="1" w:styleId="71">
    <w:name w:val="Основной текст (7)_"/>
    <w:rsid w:val="007731AB"/>
    <w:rPr>
      <w:sz w:val="208"/>
      <w:szCs w:val="208"/>
    </w:rPr>
  </w:style>
  <w:style w:type="character" w:customStyle="1" w:styleId="131">
    <w:name w:val="Основной текст + 131"/>
    <w:rsid w:val="007731AB"/>
    <w:rPr>
      <w:rFonts w:ascii="Times New Roman" w:hAnsi="Times New Roman" w:cs="Times New Roman"/>
      <w:spacing w:val="30"/>
      <w:sz w:val="27"/>
      <w:szCs w:val="27"/>
    </w:rPr>
  </w:style>
  <w:style w:type="character" w:customStyle="1" w:styleId="41">
    <w:name w:val="Основной текст (4)_"/>
    <w:rsid w:val="007731AB"/>
    <w:rPr>
      <w:sz w:val="21"/>
      <w:szCs w:val="21"/>
      <w:shd w:val="clear" w:color="auto" w:fill="FFFFFF"/>
    </w:rPr>
  </w:style>
  <w:style w:type="character" w:styleId="af8">
    <w:name w:val="Strong"/>
    <w:qFormat/>
    <w:rsid w:val="007731AB"/>
    <w:rPr>
      <w:b/>
      <w:bCs/>
    </w:rPr>
  </w:style>
  <w:style w:type="character" w:customStyle="1" w:styleId="apple-converted-space">
    <w:name w:val="apple-converted-space"/>
    <w:rsid w:val="007731AB"/>
  </w:style>
  <w:style w:type="character" w:styleId="af9">
    <w:name w:val="Emphasis"/>
    <w:qFormat/>
    <w:rsid w:val="007731AB"/>
    <w:rPr>
      <w:i/>
      <w:iCs/>
    </w:rPr>
  </w:style>
  <w:style w:type="character" w:styleId="afa">
    <w:name w:val="page number"/>
    <w:basedOn w:val="12"/>
    <w:rsid w:val="007731AB"/>
  </w:style>
  <w:style w:type="character" w:customStyle="1" w:styleId="120">
    <w:name w:val="Знак Знак12"/>
    <w:basedOn w:val="12"/>
    <w:rsid w:val="007731AB"/>
  </w:style>
  <w:style w:type="character" w:customStyle="1" w:styleId="110">
    <w:name w:val="Знак Знак11"/>
    <w:rsid w:val="007731AB"/>
    <w:rPr>
      <w:sz w:val="28"/>
      <w:szCs w:val="28"/>
    </w:rPr>
  </w:style>
  <w:style w:type="character" w:customStyle="1" w:styleId="100">
    <w:name w:val="Знак Знак10"/>
    <w:rsid w:val="007731AB"/>
    <w:rPr>
      <w:sz w:val="28"/>
      <w:szCs w:val="28"/>
    </w:rPr>
  </w:style>
  <w:style w:type="character" w:customStyle="1" w:styleId="91">
    <w:name w:val="Знак Знак9"/>
    <w:rsid w:val="007731AB"/>
    <w:rPr>
      <w:rFonts w:ascii="Courier New" w:hAnsi="Courier New" w:cs="Courier New"/>
    </w:rPr>
  </w:style>
  <w:style w:type="character" w:customStyle="1" w:styleId="FootnoteTextChar">
    <w:name w:val="Footnote Text Char"/>
    <w:rsid w:val="007731AB"/>
    <w:rPr>
      <w:sz w:val="20"/>
      <w:szCs w:val="20"/>
    </w:rPr>
  </w:style>
  <w:style w:type="character" w:customStyle="1" w:styleId="afb">
    <w:name w:val="Текст сноски Знак"/>
    <w:basedOn w:val="12"/>
    <w:rsid w:val="007731AB"/>
  </w:style>
  <w:style w:type="character" w:customStyle="1" w:styleId="afc">
    <w:name w:val="Символ сноски"/>
    <w:rsid w:val="007731AB"/>
    <w:rPr>
      <w:vertAlign w:val="superscript"/>
    </w:rPr>
  </w:style>
  <w:style w:type="character" w:customStyle="1" w:styleId="81">
    <w:name w:val="Знак Знак8"/>
    <w:rsid w:val="007731AB"/>
    <w:rPr>
      <w:sz w:val="24"/>
      <w:szCs w:val="24"/>
    </w:rPr>
  </w:style>
  <w:style w:type="character" w:customStyle="1" w:styleId="72">
    <w:name w:val="Знак Знак7"/>
    <w:rsid w:val="007731AB"/>
    <w:rPr>
      <w:sz w:val="16"/>
      <w:szCs w:val="16"/>
    </w:rPr>
  </w:style>
  <w:style w:type="character" w:customStyle="1" w:styleId="afd">
    <w:name w:val="Гипертекстовая ссылка"/>
    <w:rsid w:val="007731AB"/>
    <w:rPr>
      <w:color w:val="008000"/>
    </w:rPr>
  </w:style>
  <w:style w:type="character" w:customStyle="1" w:styleId="FontStyle14">
    <w:name w:val="Font Style14"/>
    <w:rsid w:val="007731AB"/>
    <w:rPr>
      <w:rFonts w:ascii="Times New Roman" w:hAnsi="Times New Roman" w:cs="Times New Roman"/>
      <w:sz w:val="26"/>
      <w:szCs w:val="26"/>
    </w:rPr>
  </w:style>
  <w:style w:type="character" w:customStyle="1" w:styleId="PointChar">
    <w:name w:val="Point Char"/>
    <w:rsid w:val="007731AB"/>
    <w:rPr>
      <w:rFonts w:eastAsia="Batang"/>
      <w:sz w:val="24"/>
      <w:szCs w:val="24"/>
    </w:rPr>
  </w:style>
  <w:style w:type="character" w:customStyle="1" w:styleId="apple-style-span">
    <w:name w:val="apple-style-span"/>
    <w:rsid w:val="007731AB"/>
  </w:style>
  <w:style w:type="character" w:customStyle="1" w:styleId="61">
    <w:name w:val="Знак Знак6"/>
    <w:rsid w:val="007731AB"/>
    <w:rPr>
      <w:b/>
      <w:bCs/>
      <w:sz w:val="17"/>
      <w:szCs w:val="17"/>
    </w:rPr>
  </w:style>
  <w:style w:type="character" w:customStyle="1" w:styleId="51">
    <w:name w:val="Знак Знак5"/>
    <w:rsid w:val="007731AB"/>
    <w:rPr>
      <w:b/>
      <w:bCs/>
      <w:sz w:val="28"/>
      <w:szCs w:val="28"/>
    </w:rPr>
  </w:style>
  <w:style w:type="character" w:customStyle="1" w:styleId="42">
    <w:name w:val="Знак Знак4"/>
    <w:basedOn w:val="12"/>
    <w:rsid w:val="007731AB"/>
  </w:style>
  <w:style w:type="character" w:customStyle="1" w:styleId="afe">
    <w:name w:val="Символы концевой сноски"/>
    <w:rsid w:val="007731AB"/>
    <w:rPr>
      <w:vertAlign w:val="superscript"/>
    </w:rPr>
  </w:style>
  <w:style w:type="character" w:customStyle="1" w:styleId="33">
    <w:name w:val="Знак Знак3"/>
    <w:rsid w:val="007731AB"/>
    <w:rPr>
      <w:rFonts w:ascii="Tahoma" w:hAnsi="Tahoma" w:cs="Tahoma"/>
      <w:sz w:val="16"/>
      <w:szCs w:val="16"/>
    </w:rPr>
  </w:style>
  <w:style w:type="character" w:customStyle="1" w:styleId="1a">
    <w:name w:val="Знак примечания1"/>
    <w:rsid w:val="007731AB"/>
    <w:rPr>
      <w:sz w:val="16"/>
      <w:szCs w:val="16"/>
    </w:rPr>
  </w:style>
  <w:style w:type="character" w:customStyle="1" w:styleId="23">
    <w:name w:val="Знак Знак2"/>
    <w:basedOn w:val="12"/>
    <w:rsid w:val="007731AB"/>
  </w:style>
  <w:style w:type="character" w:customStyle="1" w:styleId="1b">
    <w:name w:val="Знак Знак1"/>
    <w:rsid w:val="007731AB"/>
    <w:rPr>
      <w:b/>
      <w:bCs/>
    </w:rPr>
  </w:style>
  <w:style w:type="character" w:customStyle="1" w:styleId="aff">
    <w:name w:val="Знак Знак"/>
    <w:rsid w:val="007731AB"/>
    <w:rPr>
      <w:rFonts w:ascii="Courier New" w:hAnsi="Courier New" w:cs="Courier New"/>
      <w:sz w:val="16"/>
      <w:szCs w:val="16"/>
      <w:lang w:eastAsia="ar-SA" w:bidi="ar-SA"/>
    </w:rPr>
  </w:style>
  <w:style w:type="character" w:customStyle="1" w:styleId="data">
    <w:name w:val="data"/>
    <w:rsid w:val="007731AB"/>
  </w:style>
  <w:style w:type="character" w:customStyle="1" w:styleId="singlespace">
    <w:name w:val="single space Знак"/>
    <w:rsid w:val="007731AB"/>
  </w:style>
  <w:style w:type="paragraph" w:customStyle="1" w:styleId="1c">
    <w:name w:val="Заголовок1"/>
    <w:basedOn w:val="a"/>
    <w:next w:val="a3"/>
    <w:rsid w:val="007731AB"/>
    <w:pPr>
      <w:keepNext/>
      <w:spacing w:before="240" w:after="120"/>
    </w:pPr>
    <w:rPr>
      <w:rFonts w:ascii="Arial" w:eastAsia="Microsoft YaHei" w:hAnsi="Arial" w:cs="Lucida Sans"/>
      <w:sz w:val="28"/>
      <w:szCs w:val="28"/>
      <w:lang w:eastAsia="ar-SA"/>
    </w:rPr>
  </w:style>
  <w:style w:type="paragraph" w:styleId="aff0">
    <w:name w:val="List"/>
    <w:basedOn w:val="a3"/>
    <w:rsid w:val="007731AB"/>
    <w:pPr>
      <w:tabs>
        <w:tab w:val="clear" w:pos="3060"/>
      </w:tabs>
    </w:pPr>
    <w:rPr>
      <w:rFonts w:cs="Lucida Sans"/>
      <w:szCs w:val="28"/>
      <w:lang w:eastAsia="ar-SA"/>
    </w:rPr>
  </w:style>
  <w:style w:type="paragraph" w:customStyle="1" w:styleId="1d">
    <w:name w:val="Название1"/>
    <w:basedOn w:val="a"/>
    <w:rsid w:val="007731AB"/>
    <w:pPr>
      <w:suppressLineNumbers/>
      <w:spacing w:before="120" w:after="120"/>
    </w:pPr>
    <w:rPr>
      <w:rFonts w:cs="Lucida Sans"/>
      <w:i/>
      <w:iCs/>
      <w:sz w:val="24"/>
      <w:szCs w:val="24"/>
      <w:lang w:eastAsia="ar-SA"/>
    </w:rPr>
  </w:style>
  <w:style w:type="paragraph" w:customStyle="1" w:styleId="1e">
    <w:name w:val="Указатель1"/>
    <w:basedOn w:val="a"/>
    <w:rsid w:val="007731AB"/>
    <w:pPr>
      <w:suppressLineNumbers/>
    </w:pPr>
    <w:rPr>
      <w:rFonts w:cs="Lucida Sans"/>
      <w:lang w:eastAsia="ar-SA"/>
    </w:rPr>
  </w:style>
  <w:style w:type="paragraph" w:customStyle="1" w:styleId="310">
    <w:name w:val="Основной текст с отступом 31"/>
    <w:basedOn w:val="a"/>
    <w:rsid w:val="007731AB"/>
    <w:pPr>
      <w:spacing w:after="120"/>
      <w:ind w:left="283"/>
    </w:pPr>
    <w:rPr>
      <w:sz w:val="16"/>
      <w:szCs w:val="16"/>
      <w:lang w:eastAsia="ar-SA"/>
    </w:rPr>
  </w:style>
  <w:style w:type="paragraph" w:customStyle="1" w:styleId="1f">
    <w:name w:val="Основной текст1"/>
    <w:basedOn w:val="a"/>
    <w:rsid w:val="007731AB"/>
    <w:pPr>
      <w:shd w:val="clear" w:color="auto" w:fill="FFFFFF"/>
      <w:spacing w:line="240" w:lineRule="atLeast"/>
    </w:pPr>
    <w:rPr>
      <w:sz w:val="26"/>
      <w:szCs w:val="26"/>
      <w:lang w:eastAsia="ar-SA"/>
    </w:rPr>
  </w:style>
  <w:style w:type="paragraph" w:customStyle="1" w:styleId="73">
    <w:name w:val="Основной текст (7)"/>
    <w:basedOn w:val="a"/>
    <w:rsid w:val="007731AB"/>
    <w:pPr>
      <w:shd w:val="clear" w:color="auto" w:fill="FFFFFF"/>
      <w:spacing w:line="240" w:lineRule="atLeast"/>
    </w:pPr>
    <w:rPr>
      <w:sz w:val="208"/>
      <w:szCs w:val="208"/>
      <w:lang w:eastAsia="ar-SA"/>
    </w:rPr>
  </w:style>
  <w:style w:type="paragraph" w:customStyle="1" w:styleId="410">
    <w:name w:val="Основной текст (4)1"/>
    <w:basedOn w:val="a"/>
    <w:rsid w:val="007731AB"/>
    <w:pPr>
      <w:shd w:val="clear" w:color="auto" w:fill="FFFFFF"/>
      <w:spacing w:before="240" w:line="274" w:lineRule="exact"/>
      <w:jc w:val="both"/>
    </w:pPr>
    <w:rPr>
      <w:sz w:val="21"/>
      <w:szCs w:val="21"/>
      <w:lang w:eastAsia="ar-SA"/>
    </w:rPr>
  </w:style>
  <w:style w:type="paragraph" w:customStyle="1" w:styleId="righttxt2">
    <w:name w:val="righttxt2"/>
    <w:basedOn w:val="a"/>
    <w:rsid w:val="007731AB"/>
    <w:pPr>
      <w:spacing w:before="280" w:after="280"/>
    </w:pPr>
    <w:rPr>
      <w:sz w:val="24"/>
      <w:szCs w:val="24"/>
      <w:lang w:eastAsia="ar-SA"/>
    </w:rPr>
  </w:style>
  <w:style w:type="paragraph" w:customStyle="1" w:styleId="ConsNormal">
    <w:name w:val="ConsNormal"/>
    <w:rsid w:val="007731AB"/>
    <w:pPr>
      <w:suppressAutoHyphens/>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7731AB"/>
    <w:pPr>
      <w:ind w:firstLine="709"/>
      <w:jc w:val="both"/>
    </w:pPr>
    <w:rPr>
      <w:sz w:val="28"/>
      <w:szCs w:val="28"/>
      <w:lang w:eastAsia="ar-SA"/>
    </w:rPr>
  </w:style>
  <w:style w:type="paragraph" w:customStyle="1" w:styleId="1f0">
    <w:name w:val="Текст1"/>
    <w:basedOn w:val="a"/>
    <w:rsid w:val="007731AB"/>
    <w:rPr>
      <w:rFonts w:ascii="Courier New" w:hAnsi="Courier New" w:cs="Courier New"/>
      <w:lang w:eastAsia="ar-SA"/>
    </w:rPr>
  </w:style>
  <w:style w:type="paragraph" w:styleId="aff1">
    <w:name w:val="footnote text"/>
    <w:basedOn w:val="a"/>
    <w:link w:val="1f1"/>
    <w:rsid w:val="007731AB"/>
    <w:rPr>
      <w:lang w:eastAsia="ar-SA"/>
    </w:rPr>
  </w:style>
  <w:style w:type="character" w:customStyle="1" w:styleId="1f1">
    <w:name w:val="Текст сноски Знак1"/>
    <w:basedOn w:val="a0"/>
    <w:link w:val="aff1"/>
    <w:rsid w:val="007731AB"/>
    <w:rPr>
      <w:rFonts w:ascii="Times New Roman" w:eastAsia="Times New Roman" w:hAnsi="Times New Roman" w:cs="Times New Roman"/>
      <w:sz w:val="20"/>
      <w:szCs w:val="20"/>
      <w:lang w:eastAsia="ar-SA"/>
    </w:rPr>
  </w:style>
  <w:style w:type="paragraph" w:customStyle="1" w:styleId="220">
    <w:name w:val="Основной текст 22"/>
    <w:basedOn w:val="a"/>
    <w:rsid w:val="007731AB"/>
    <w:pPr>
      <w:spacing w:after="120" w:line="480" w:lineRule="auto"/>
    </w:pPr>
    <w:rPr>
      <w:sz w:val="24"/>
      <w:szCs w:val="24"/>
      <w:lang w:eastAsia="ar-SA"/>
    </w:rPr>
  </w:style>
  <w:style w:type="paragraph" w:customStyle="1" w:styleId="311">
    <w:name w:val="Основной текст 31"/>
    <w:basedOn w:val="a"/>
    <w:rsid w:val="007731AB"/>
    <w:pPr>
      <w:spacing w:after="120"/>
    </w:pPr>
    <w:rPr>
      <w:sz w:val="16"/>
      <w:szCs w:val="16"/>
      <w:lang w:eastAsia="ar-SA"/>
    </w:rPr>
  </w:style>
  <w:style w:type="paragraph" w:customStyle="1" w:styleId="1f2">
    <w:name w:val="Стиль1"/>
    <w:basedOn w:val="a"/>
    <w:next w:val="510"/>
    <w:rsid w:val="007731AB"/>
    <w:pPr>
      <w:ind w:left="360"/>
      <w:jc w:val="both"/>
    </w:pPr>
    <w:rPr>
      <w:sz w:val="28"/>
      <w:szCs w:val="28"/>
      <w:lang w:eastAsia="ar-SA"/>
    </w:rPr>
  </w:style>
  <w:style w:type="paragraph" w:customStyle="1" w:styleId="510">
    <w:name w:val="Список 51"/>
    <w:basedOn w:val="a"/>
    <w:rsid w:val="007731AB"/>
    <w:pPr>
      <w:ind w:left="1415" w:hanging="283"/>
    </w:pPr>
    <w:rPr>
      <w:sz w:val="24"/>
      <w:szCs w:val="24"/>
      <w:lang w:eastAsia="ar-SA"/>
    </w:rPr>
  </w:style>
  <w:style w:type="paragraph" w:customStyle="1" w:styleId="211">
    <w:name w:val="Основной текст 21"/>
    <w:basedOn w:val="a"/>
    <w:rsid w:val="007731AB"/>
    <w:pPr>
      <w:autoSpaceDE w:val="0"/>
      <w:jc w:val="both"/>
    </w:pPr>
    <w:rPr>
      <w:sz w:val="24"/>
      <w:szCs w:val="24"/>
      <w:lang w:eastAsia="ar-SA"/>
    </w:rPr>
  </w:style>
  <w:style w:type="paragraph" w:customStyle="1" w:styleId="CharChar1CharChar1CharChar">
    <w:name w:val="Char Char Знак Знак1 Char Char1 Знак Знак Char Char"/>
    <w:basedOn w:val="a"/>
    <w:rsid w:val="007731AB"/>
    <w:pPr>
      <w:spacing w:before="280" w:after="280"/>
    </w:pPr>
    <w:rPr>
      <w:rFonts w:ascii="Tahoma" w:hAnsi="Tahoma" w:cs="Tahoma"/>
      <w:lang w:val="en-US" w:eastAsia="ar-SA"/>
    </w:rPr>
  </w:style>
  <w:style w:type="paragraph" w:customStyle="1" w:styleId="1f3">
    <w:name w:val="Обычный1"/>
    <w:rsid w:val="007731AB"/>
    <w:pPr>
      <w:widowControl w:val="0"/>
      <w:suppressAutoHyphens/>
      <w:snapToGrid w:val="0"/>
      <w:spacing w:before="20" w:after="20" w:line="240" w:lineRule="auto"/>
    </w:pPr>
    <w:rPr>
      <w:rFonts w:ascii="Times New Roman" w:eastAsia="Times New Roman" w:hAnsi="Times New Roman" w:cs="Times New Roman"/>
      <w:sz w:val="24"/>
      <w:szCs w:val="24"/>
      <w:lang w:eastAsia="ar-SA"/>
    </w:rPr>
  </w:style>
  <w:style w:type="paragraph" w:customStyle="1" w:styleId="111">
    <w:name w:val="Знак Знак Знак Знак1 Знак Знак Знак Знак Знак Знак Знак Знак1 Знак"/>
    <w:basedOn w:val="a"/>
    <w:rsid w:val="007731AB"/>
    <w:pPr>
      <w:spacing w:before="280" w:after="280"/>
      <w:jc w:val="both"/>
    </w:pPr>
    <w:rPr>
      <w:rFonts w:ascii="Tahoma" w:hAnsi="Tahoma" w:cs="Tahoma"/>
      <w:lang w:val="en-US" w:eastAsia="ar-SA"/>
    </w:rPr>
  </w:style>
  <w:style w:type="paragraph" w:customStyle="1" w:styleId="aff2">
    <w:name w:val="Знак"/>
    <w:basedOn w:val="a"/>
    <w:rsid w:val="007731AB"/>
    <w:pPr>
      <w:spacing w:after="160" w:line="240" w:lineRule="exact"/>
    </w:pPr>
    <w:rPr>
      <w:rFonts w:ascii="Verdana" w:hAnsi="Verdana" w:cs="Verdana"/>
      <w:sz w:val="24"/>
      <w:szCs w:val="24"/>
      <w:lang w:val="en-US" w:eastAsia="ar-SA"/>
    </w:rPr>
  </w:style>
  <w:style w:type="paragraph" w:customStyle="1" w:styleId="24">
    <w:name w:val="2"/>
    <w:basedOn w:val="a"/>
    <w:rsid w:val="007731AB"/>
    <w:pPr>
      <w:spacing w:after="160" w:line="240" w:lineRule="exact"/>
    </w:pPr>
    <w:rPr>
      <w:rFonts w:ascii="Verdana" w:hAnsi="Verdana" w:cs="Verdana"/>
      <w:sz w:val="24"/>
      <w:szCs w:val="24"/>
      <w:lang w:val="en-US" w:eastAsia="ar-SA"/>
    </w:rPr>
  </w:style>
  <w:style w:type="paragraph" w:customStyle="1" w:styleId="aff3">
    <w:name w:val="Знак Знак Знак Знак"/>
    <w:basedOn w:val="a"/>
    <w:rsid w:val="007731AB"/>
    <w:pPr>
      <w:spacing w:after="160" w:line="240" w:lineRule="exact"/>
    </w:pPr>
    <w:rPr>
      <w:rFonts w:ascii="Verdana" w:hAnsi="Verdana" w:cs="Verdana"/>
      <w:lang w:val="en-US" w:eastAsia="ar-SA"/>
    </w:rPr>
  </w:style>
  <w:style w:type="paragraph" w:customStyle="1" w:styleId="11Char">
    <w:name w:val="Знак1 Знак Знак Знак Знак Знак Знак Знак Знак1 Char"/>
    <w:basedOn w:val="a"/>
    <w:rsid w:val="007731AB"/>
    <w:pPr>
      <w:spacing w:after="160" w:line="240" w:lineRule="exact"/>
    </w:pPr>
    <w:rPr>
      <w:rFonts w:ascii="Verdana" w:hAnsi="Verdana" w:cs="Verdana"/>
      <w:lang w:val="en-US" w:eastAsia="ar-SA"/>
    </w:rPr>
  </w:style>
  <w:style w:type="paragraph" w:customStyle="1" w:styleId="Style6">
    <w:name w:val="Style6"/>
    <w:basedOn w:val="a"/>
    <w:rsid w:val="007731AB"/>
    <w:pPr>
      <w:widowControl w:val="0"/>
      <w:autoSpaceDE w:val="0"/>
      <w:spacing w:line="330" w:lineRule="exact"/>
      <w:ind w:firstLine="710"/>
      <w:jc w:val="both"/>
    </w:pPr>
    <w:rPr>
      <w:sz w:val="24"/>
      <w:szCs w:val="24"/>
      <w:lang w:eastAsia="ar-SA"/>
    </w:rPr>
  </w:style>
  <w:style w:type="paragraph" w:customStyle="1" w:styleId="aff4">
    <w:name w:val="Знак Знак Знак Знак Знак Знак Знак Знак Знак Знак"/>
    <w:basedOn w:val="a"/>
    <w:rsid w:val="007731AB"/>
    <w:pPr>
      <w:widowControl w:val="0"/>
      <w:spacing w:after="160" w:line="240" w:lineRule="exact"/>
      <w:jc w:val="right"/>
    </w:pPr>
    <w:rPr>
      <w:lang w:val="en-GB" w:eastAsia="ar-SA"/>
    </w:rPr>
  </w:style>
  <w:style w:type="paragraph" w:customStyle="1" w:styleId="1f4">
    <w:name w:val="1"/>
    <w:basedOn w:val="a"/>
    <w:rsid w:val="007731AB"/>
    <w:pPr>
      <w:spacing w:after="160" w:line="240" w:lineRule="exact"/>
    </w:pPr>
    <w:rPr>
      <w:rFonts w:ascii="Verdana" w:hAnsi="Verdana" w:cs="Verdana"/>
      <w:sz w:val="24"/>
      <w:szCs w:val="24"/>
      <w:lang w:val="en-US" w:eastAsia="ar-SA"/>
    </w:rPr>
  </w:style>
  <w:style w:type="paragraph" w:customStyle="1" w:styleId="1f5">
    <w:name w:val="Цитата1"/>
    <w:basedOn w:val="a"/>
    <w:rsid w:val="007731AB"/>
    <w:pPr>
      <w:shd w:val="clear" w:color="auto" w:fill="FFFFFF"/>
      <w:suppressAutoHyphens/>
      <w:spacing w:before="326" w:line="240" w:lineRule="exact"/>
      <w:ind w:left="10" w:right="5357"/>
    </w:pPr>
    <w:rPr>
      <w:b/>
      <w:bCs/>
      <w:color w:val="424242"/>
      <w:spacing w:val="-10"/>
      <w:sz w:val="28"/>
      <w:szCs w:val="28"/>
      <w:lang w:eastAsia="ar-SA"/>
    </w:rPr>
  </w:style>
  <w:style w:type="paragraph" w:customStyle="1" w:styleId="aff5">
    <w:name w:val="Таблицы (моноширинный)"/>
    <w:basedOn w:val="a"/>
    <w:next w:val="a"/>
    <w:rsid w:val="007731AB"/>
    <w:pPr>
      <w:widowControl w:val="0"/>
      <w:autoSpaceDE w:val="0"/>
      <w:spacing w:line="324" w:lineRule="auto"/>
      <w:ind w:right="34"/>
      <w:jc w:val="both"/>
    </w:pPr>
    <w:rPr>
      <w:rFonts w:ascii="Courier New" w:hAnsi="Courier New" w:cs="Courier New"/>
      <w:lang w:eastAsia="ar-SA"/>
    </w:rPr>
  </w:style>
  <w:style w:type="paragraph" w:customStyle="1" w:styleId="BodyText22">
    <w:name w:val="Body Text 22"/>
    <w:basedOn w:val="a"/>
    <w:rsid w:val="007731AB"/>
    <w:pPr>
      <w:ind w:firstLine="709"/>
      <w:jc w:val="both"/>
    </w:pPr>
    <w:rPr>
      <w:sz w:val="24"/>
      <w:szCs w:val="24"/>
      <w:lang w:eastAsia="ar-SA"/>
    </w:rPr>
  </w:style>
  <w:style w:type="paragraph" w:customStyle="1" w:styleId="Point">
    <w:name w:val="Point"/>
    <w:basedOn w:val="a"/>
    <w:rsid w:val="007731AB"/>
    <w:pPr>
      <w:spacing w:before="120" w:line="288" w:lineRule="auto"/>
      <w:ind w:firstLine="720"/>
      <w:jc w:val="both"/>
    </w:pPr>
    <w:rPr>
      <w:rFonts w:eastAsia="Batang"/>
      <w:sz w:val="24"/>
      <w:szCs w:val="24"/>
      <w:lang w:eastAsia="ar-SA"/>
    </w:rPr>
  </w:style>
  <w:style w:type="paragraph" w:styleId="aff6">
    <w:name w:val="Subtitle"/>
    <w:basedOn w:val="a"/>
    <w:next w:val="a3"/>
    <w:link w:val="aff7"/>
    <w:qFormat/>
    <w:rsid w:val="007731AB"/>
    <w:pPr>
      <w:jc w:val="center"/>
    </w:pPr>
    <w:rPr>
      <w:b/>
      <w:bCs/>
      <w:sz w:val="28"/>
      <w:szCs w:val="28"/>
      <w:lang w:eastAsia="ar-SA"/>
    </w:rPr>
  </w:style>
  <w:style w:type="character" w:customStyle="1" w:styleId="aff7">
    <w:name w:val="Подзаголовок Знак"/>
    <w:basedOn w:val="a0"/>
    <w:link w:val="aff6"/>
    <w:rsid w:val="007731AB"/>
    <w:rPr>
      <w:rFonts w:ascii="Times New Roman" w:eastAsia="Times New Roman" w:hAnsi="Times New Roman" w:cs="Times New Roman"/>
      <w:b/>
      <w:bCs/>
      <w:sz w:val="28"/>
      <w:szCs w:val="28"/>
      <w:lang w:eastAsia="ar-SA"/>
    </w:rPr>
  </w:style>
  <w:style w:type="paragraph" w:styleId="aff8">
    <w:name w:val="Normal (Web)"/>
    <w:basedOn w:val="a"/>
    <w:rsid w:val="007731AB"/>
    <w:pPr>
      <w:spacing w:before="280" w:after="280"/>
    </w:pPr>
    <w:rPr>
      <w:rFonts w:ascii="Verdana" w:eastAsia="Arial Unicode MS" w:hAnsi="Verdana" w:cs="Verdana"/>
      <w:color w:val="000000"/>
      <w:sz w:val="18"/>
      <w:szCs w:val="18"/>
      <w:lang w:eastAsia="ar-SA"/>
    </w:rPr>
  </w:style>
  <w:style w:type="paragraph" w:customStyle="1" w:styleId="BodyText21">
    <w:name w:val="Body Text 2.Основной текст 1"/>
    <w:basedOn w:val="a"/>
    <w:rsid w:val="007731AB"/>
    <w:pPr>
      <w:ind w:firstLine="720"/>
      <w:jc w:val="both"/>
    </w:pPr>
    <w:rPr>
      <w:sz w:val="28"/>
      <w:szCs w:val="28"/>
      <w:lang w:eastAsia="ar-SA"/>
    </w:rPr>
  </w:style>
  <w:style w:type="paragraph" w:customStyle="1" w:styleId="aff9">
    <w:name w:val="Скобки буквы"/>
    <w:basedOn w:val="a"/>
    <w:rsid w:val="007731AB"/>
    <w:pPr>
      <w:ind w:left="360" w:hanging="360"/>
    </w:pPr>
    <w:rPr>
      <w:lang w:eastAsia="ar-SA"/>
    </w:rPr>
  </w:style>
  <w:style w:type="paragraph" w:customStyle="1" w:styleId="affa">
    <w:name w:val="Заголовок текста"/>
    <w:rsid w:val="007731AB"/>
    <w:pPr>
      <w:suppressAutoHyphens/>
      <w:spacing w:after="240" w:line="240" w:lineRule="auto"/>
      <w:jc w:val="center"/>
    </w:pPr>
    <w:rPr>
      <w:rFonts w:ascii="Times New Roman" w:eastAsia="Times New Roman" w:hAnsi="Times New Roman" w:cs="Times New Roman"/>
      <w:b/>
      <w:bCs/>
      <w:sz w:val="27"/>
      <w:szCs w:val="27"/>
      <w:lang w:eastAsia="ar-SA"/>
    </w:rPr>
  </w:style>
  <w:style w:type="paragraph" w:customStyle="1" w:styleId="affb">
    <w:name w:val="Нумерованный абзац"/>
    <w:rsid w:val="007731AB"/>
    <w:pPr>
      <w:tabs>
        <w:tab w:val="left" w:pos="-1701"/>
        <w:tab w:val="left" w:pos="1134"/>
      </w:tabs>
      <w:suppressAutoHyphens/>
      <w:spacing w:before="240" w:after="0" w:line="240" w:lineRule="auto"/>
      <w:ind w:left="-1701" w:hanging="851"/>
      <w:jc w:val="both"/>
    </w:pPr>
    <w:rPr>
      <w:rFonts w:ascii="Times New Roman" w:eastAsia="Times New Roman" w:hAnsi="Times New Roman" w:cs="Times New Roman"/>
      <w:sz w:val="28"/>
      <w:szCs w:val="28"/>
      <w:lang w:eastAsia="ar-SA"/>
    </w:rPr>
  </w:style>
  <w:style w:type="paragraph" w:customStyle="1" w:styleId="1f6">
    <w:name w:val="Маркированный список1"/>
    <w:basedOn w:val="a3"/>
    <w:rsid w:val="007731AB"/>
    <w:pPr>
      <w:tabs>
        <w:tab w:val="clear" w:pos="3060"/>
      </w:tabs>
      <w:suppressAutoHyphens/>
      <w:ind w:left="1080" w:hanging="180"/>
    </w:pPr>
    <w:rPr>
      <w:sz w:val="24"/>
      <w:szCs w:val="24"/>
      <w:lang w:eastAsia="ar-SA"/>
    </w:rPr>
  </w:style>
  <w:style w:type="paragraph" w:styleId="affc">
    <w:name w:val="endnote text"/>
    <w:basedOn w:val="a"/>
    <w:link w:val="affd"/>
    <w:rsid w:val="007731AB"/>
    <w:rPr>
      <w:lang w:eastAsia="ar-SA"/>
    </w:rPr>
  </w:style>
  <w:style w:type="character" w:customStyle="1" w:styleId="affd">
    <w:name w:val="Текст концевой сноски Знак"/>
    <w:basedOn w:val="a0"/>
    <w:link w:val="affc"/>
    <w:rsid w:val="007731AB"/>
    <w:rPr>
      <w:rFonts w:ascii="Times New Roman" w:eastAsia="Times New Roman" w:hAnsi="Times New Roman" w:cs="Times New Roman"/>
      <w:sz w:val="20"/>
      <w:szCs w:val="20"/>
      <w:lang w:eastAsia="ar-SA"/>
    </w:rPr>
  </w:style>
  <w:style w:type="paragraph" w:customStyle="1" w:styleId="1f7">
    <w:name w:val="Схема документа1"/>
    <w:basedOn w:val="a"/>
    <w:rsid w:val="007731AB"/>
    <w:rPr>
      <w:rFonts w:ascii="Tahoma" w:hAnsi="Tahoma" w:cs="Tahoma"/>
      <w:sz w:val="16"/>
      <w:szCs w:val="16"/>
      <w:lang w:eastAsia="ar-SA"/>
    </w:rPr>
  </w:style>
  <w:style w:type="paragraph" w:customStyle="1" w:styleId="1f8">
    <w:name w:val="Текст примечания1"/>
    <w:basedOn w:val="a"/>
    <w:rsid w:val="007731AB"/>
    <w:rPr>
      <w:lang w:eastAsia="ar-SA"/>
    </w:rPr>
  </w:style>
  <w:style w:type="paragraph" w:styleId="affe">
    <w:name w:val="annotation text"/>
    <w:basedOn w:val="a"/>
    <w:link w:val="afff"/>
    <w:uiPriority w:val="99"/>
    <w:semiHidden/>
    <w:unhideWhenUsed/>
    <w:rsid w:val="007731AB"/>
    <w:rPr>
      <w:lang w:eastAsia="ar-SA"/>
    </w:rPr>
  </w:style>
  <w:style w:type="character" w:customStyle="1" w:styleId="afff">
    <w:name w:val="Текст примечания Знак"/>
    <w:basedOn w:val="a0"/>
    <w:link w:val="affe"/>
    <w:uiPriority w:val="99"/>
    <w:semiHidden/>
    <w:rsid w:val="007731AB"/>
    <w:rPr>
      <w:rFonts w:ascii="Times New Roman" w:eastAsia="Times New Roman" w:hAnsi="Times New Roman" w:cs="Times New Roman"/>
      <w:sz w:val="20"/>
      <w:szCs w:val="20"/>
      <w:lang w:eastAsia="ar-SA"/>
    </w:rPr>
  </w:style>
  <w:style w:type="paragraph" w:styleId="afff0">
    <w:name w:val="annotation subject"/>
    <w:basedOn w:val="1f8"/>
    <w:next w:val="1f8"/>
    <w:link w:val="afff1"/>
    <w:rsid w:val="007731AB"/>
    <w:rPr>
      <w:b/>
      <w:bCs/>
    </w:rPr>
  </w:style>
  <w:style w:type="character" w:customStyle="1" w:styleId="afff1">
    <w:name w:val="Тема примечания Знак"/>
    <w:basedOn w:val="afff"/>
    <w:link w:val="afff0"/>
    <w:rsid w:val="007731AB"/>
    <w:rPr>
      <w:rFonts w:ascii="Times New Roman" w:eastAsia="Times New Roman" w:hAnsi="Times New Roman" w:cs="Times New Roman"/>
      <w:b/>
      <w:bCs/>
      <w:sz w:val="20"/>
      <w:szCs w:val="20"/>
      <w:lang w:eastAsia="ar-SA"/>
    </w:rPr>
  </w:style>
  <w:style w:type="paragraph" w:customStyle="1" w:styleId="afff2">
    <w:name w:val="Нормальный (таблица)"/>
    <w:basedOn w:val="a"/>
    <w:next w:val="a"/>
    <w:rsid w:val="007731AB"/>
    <w:pPr>
      <w:widowControl w:val="0"/>
      <w:autoSpaceDE w:val="0"/>
      <w:jc w:val="both"/>
    </w:pPr>
    <w:rPr>
      <w:rFonts w:ascii="Arial" w:hAnsi="Arial" w:cs="Arial"/>
      <w:sz w:val="24"/>
      <w:szCs w:val="24"/>
      <w:lang w:eastAsia="ar-SA"/>
    </w:rPr>
  </w:style>
  <w:style w:type="paragraph" w:customStyle="1" w:styleId="afff3">
    <w:name w:val="Прижатый влево"/>
    <w:basedOn w:val="a"/>
    <w:next w:val="a"/>
    <w:rsid w:val="007731AB"/>
    <w:pPr>
      <w:widowControl w:val="0"/>
      <w:autoSpaceDE w:val="0"/>
    </w:pPr>
    <w:rPr>
      <w:rFonts w:ascii="Arial" w:hAnsi="Arial" w:cs="Arial"/>
      <w:sz w:val="24"/>
      <w:szCs w:val="24"/>
      <w:lang w:eastAsia="ar-SA"/>
    </w:rPr>
  </w:style>
  <w:style w:type="paragraph" w:customStyle="1" w:styleId="rvps698610">
    <w:name w:val="rvps698610"/>
    <w:basedOn w:val="a"/>
    <w:rsid w:val="007731AB"/>
    <w:pPr>
      <w:spacing w:after="120"/>
      <w:ind w:right="240"/>
    </w:pPr>
    <w:rPr>
      <w:rFonts w:ascii="Arial Unicode MS" w:eastAsia="Arial Unicode MS" w:hAnsi="Arial Unicode MS" w:cs="Arial Unicode MS"/>
      <w:sz w:val="24"/>
      <w:szCs w:val="24"/>
      <w:lang w:eastAsia="ar-SA"/>
    </w:rPr>
  </w:style>
  <w:style w:type="paragraph" w:customStyle="1" w:styleId="1f9">
    <w:name w:val="Знак1"/>
    <w:basedOn w:val="a"/>
    <w:rsid w:val="007731AB"/>
    <w:rPr>
      <w:rFonts w:ascii="Verdana" w:hAnsi="Verdana" w:cs="Verdana"/>
      <w:lang w:val="en-US" w:eastAsia="ar-SA"/>
    </w:rPr>
  </w:style>
  <w:style w:type="paragraph" w:customStyle="1" w:styleId="212">
    <w:name w:val="Список 21"/>
    <w:basedOn w:val="a"/>
    <w:rsid w:val="007731AB"/>
    <w:pPr>
      <w:widowControl w:val="0"/>
      <w:autoSpaceDE w:val="0"/>
      <w:ind w:left="566" w:hanging="283"/>
    </w:pPr>
    <w:rPr>
      <w:b/>
      <w:bCs/>
      <w:lang w:eastAsia="ar-SA"/>
    </w:rPr>
  </w:style>
  <w:style w:type="paragraph" w:styleId="HTML">
    <w:name w:val="HTML Preformatted"/>
    <w:basedOn w:val="a"/>
    <w:link w:val="HTML0"/>
    <w:rsid w:val="007731AB"/>
    <w:pPr>
      <w:suppressAutoHyphens/>
    </w:pPr>
    <w:rPr>
      <w:rFonts w:ascii="Courier New" w:hAnsi="Courier New" w:cs="Courier New"/>
      <w:sz w:val="16"/>
      <w:szCs w:val="16"/>
      <w:lang w:eastAsia="ar-SA"/>
    </w:rPr>
  </w:style>
  <w:style w:type="character" w:customStyle="1" w:styleId="HTML0">
    <w:name w:val="Стандартный HTML Знак"/>
    <w:basedOn w:val="a0"/>
    <w:link w:val="HTML"/>
    <w:rsid w:val="007731AB"/>
    <w:rPr>
      <w:rFonts w:ascii="Courier New" w:eastAsia="Times New Roman" w:hAnsi="Courier New" w:cs="Courier New"/>
      <w:sz w:val="16"/>
      <w:szCs w:val="16"/>
      <w:lang w:eastAsia="ar-SA"/>
    </w:rPr>
  </w:style>
  <w:style w:type="paragraph" w:customStyle="1" w:styleId="ConsNonformat">
    <w:name w:val="ConsNonformat"/>
    <w:rsid w:val="007731AB"/>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paragraph" w:customStyle="1" w:styleId="1fa">
    <w:name w:val="Знак Знак1 Знак Знак Знак Знак"/>
    <w:basedOn w:val="a"/>
    <w:rsid w:val="007731AB"/>
    <w:pPr>
      <w:spacing w:before="280" w:after="280"/>
      <w:jc w:val="both"/>
    </w:pPr>
    <w:rPr>
      <w:rFonts w:ascii="Tahoma" w:hAnsi="Tahoma" w:cs="Tahoma"/>
      <w:lang w:val="en-US" w:eastAsia="ar-SA"/>
    </w:rPr>
  </w:style>
  <w:style w:type="paragraph" w:customStyle="1" w:styleId="1fb">
    <w:name w:val="1 Обычный"/>
    <w:basedOn w:val="a"/>
    <w:rsid w:val="007731AB"/>
    <w:pPr>
      <w:autoSpaceDE w:val="0"/>
      <w:spacing w:before="120" w:after="120" w:line="360" w:lineRule="auto"/>
      <w:ind w:firstLine="720"/>
      <w:jc w:val="both"/>
    </w:pPr>
    <w:rPr>
      <w:rFonts w:ascii="Arial" w:hAnsi="Arial" w:cs="Arial"/>
      <w:sz w:val="24"/>
      <w:szCs w:val="24"/>
      <w:lang w:eastAsia="ar-SA"/>
    </w:rPr>
  </w:style>
  <w:style w:type="paragraph" w:customStyle="1" w:styleId="1fc">
    <w:name w:val="Абзац списка1"/>
    <w:basedOn w:val="a"/>
    <w:rsid w:val="007731AB"/>
    <w:pPr>
      <w:ind w:left="720"/>
    </w:pPr>
    <w:rPr>
      <w:sz w:val="24"/>
      <w:szCs w:val="24"/>
      <w:lang w:eastAsia="ar-SA"/>
    </w:rPr>
  </w:style>
  <w:style w:type="paragraph" w:customStyle="1" w:styleId="afff4">
    <w:name w:val="Содержимое таблицы"/>
    <w:basedOn w:val="a"/>
    <w:rsid w:val="007731AB"/>
    <w:pPr>
      <w:suppressLineNumbers/>
    </w:pPr>
    <w:rPr>
      <w:lang w:eastAsia="ar-SA"/>
    </w:rPr>
  </w:style>
  <w:style w:type="paragraph" w:customStyle="1" w:styleId="afff5">
    <w:name w:val="Заголовок таблицы"/>
    <w:basedOn w:val="afff4"/>
    <w:rsid w:val="007731AB"/>
    <w:pPr>
      <w:jc w:val="center"/>
    </w:pPr>
    <w:rPr>
      <w:b/>
      <w:bCs/>
    </w:rPr>
  </w:style>
  <w:style w:type="paragraph" w:customStyle="1" w:styleId="afff6">
    <w:name w:val="Содержимое врезки"/>
    <w:basedOn w:val="a3"/>
    <w:rsid w:val="007731AB"/>
    <w:pPr>
      <w:tabs>
        <w:tab w:val="clear" w:pos="3060"/>
      </w:tabs>
    </w:pPr>
    <w:rPr>
      <w:szCs w:val="28"/>
      <w:lang w:eastAsia="ar-SA"/>
    </w:rPr>
  </w:style>
  <w:style w:type="character" w:customStyle="1" w:styleId="25">
    <w:name w:val="Основной текст (2)_"/>
    <w:basedOn w:val="a0"/>
    <w:link w:val="26"/>
    <w:rsid w:val="007731AB"/>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7731AB"/>
    <w:pPr>
      <w:widowControl w:val="0"/>
      <w:shd w:val="clear" w:color="auto" w:fill="FFFFFF"/>
      <w:spacing w:before="300" w:after="60" w:line="0" w:lineRule="atLeast"/>
      <w:jc w:val="right"/>
    </w:pPr>
    <w:rPr>
      <w:sz w:val="28"/>
      <w:szCs w:val="28"/>
      <w:lang w:eastAsia="en-US"/>
    </w:rPr>
  </w:style>
  <w:style w:type="numbering" w:customStyle="1" w:styleId="1fd">
    <w:name w:val="Нет списка1"/>
    <w:next w:val="a2"/>
    <w:uiPriority w:val="99"/>
    <w:semiHidden/>
    <w:unhideWhenUsed/>
    <w:rsid w:val="007731AB"/>
  </w:style>
  <w:style w:type="table" w:customStyle="1" w:styleId="1fe">
    <w:name w:val="Сетка таблицы1"/>
    <w:basedOn w:val="a1"/>
    <w:next w:val="ab"/>
    <w:uiPriority w:val="59"/>
    <w:rsid w:val="007731A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rsid w:val="007731A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divs>
    <w:div w:id="80950646">
      <w:bodyDiv w:val="1"/>
      <w:marLeft w:val="0"/>
      <w:marRight w:val="0"/>
      <w:marTop w:val="0"/>
      <w:marBottom w:val="0"/>
      <w:divBdr>
        <w:top w:val="none" w:sz="0" w:space="0" w:color="auto"/>
        <w:left w:val="none" w:sz="0" w:space="0" w:color="auto"/>
        <w:bottom w:val="none" w:sz="0" w:space="0" w:color="auto"/>
        <w:right w:val="none" w:sz="0" w:space="0" w:color="auto"/>
      </w:divBdr>
    </w:div>
    <w:div w:id="119416804">
      <w:bodyDiv w:val="1"/>
      <w:marLeft w:val="0"/>
      <w:marRight w:val="0"/>
      <w:marTop w:val="0"/>
      <w:marBottom w:val="0"/>
      <w:divBdr>
        <w:top w:val="none" w:sz="0" w:space="0" w:color="auto"/>
        <w:left w:val="none" w:sz="0" w:space="0" w:color="auto"/>
        <w:bottom w:val="none" w:sz="0" w:space="0" w:color="auto"/>
        <w:right w:val="none" w:sz="0" w:space="0" w:color="auto"/>
      </w:divBdr>
    </w:div>
    <w:div w:id="416248039">
      <w:bodyDiv w:val="1"/>
      <w:marLeft w:val="0"/>
      <w:marRight w:val="0"/>
      <w:marTop w:val="0"/>
      <w:marBottom w:val="0"/>
      <w:divBdr>
        <w:top w:val="none" w:sz="0" w:space="0" w:color="auto"/>
        <w:left w:val="none" w:sz="0" w:space="0" w:color="auto"/>
        <w:bottom w:val="none" w:sz="0" w:space="0" w:color="auto"/>
        <w:right w:val="none" w:sz="0" w:space="0" w:color="auto"/>
      </w:divBdr>
    </w:div>
    <w:div w:id="551312205">
      <w:bodyDiv w:val="1"/>
      <w:marLeft w:val="0"/>
      <w:marRight w:val="0"/>
      <w:marTop w:val="0"/>
      <w:marBottom w:val="0"/>
      <w:divBdr>
        <w:top w:val="none" w:sz="0" w:space="0" w:color="auto"/>
        <w:left w:val="none" w:sz="0" w:space="0" w:color="auto"/>
        <w:bottom w:val="none" w:sz="0" w:space="0" w:color="auto"/>
        <w:right w:val="none" w:sz="0" w:space="0" w:color="auto"/>
      </w:divBdr>
    </w:div>
    <w:div w:id="558396485">
      <w:bodyDiv w:val="1"/>
      <w:marLeft w:val="0"/>
      <w:marRight w:val="0"/>
      <w:marTop w:val="0"/>
      <w:marBottom w:val="0"/>
      <w:divBdr>
        <w:top w:val="none" w:sz="0" w:space="0" w:color="auto"/>
        <w:left w:val="none" w:sz="0" w:space="0" w:color="auto"/>
        <w:bottom w:val="none" w:sz="0" w:space="0" w:color="auto"/>
        <w:right w:val="none" w:sz="0" w:space="0" w:color="auto"/>
      </w:divBdr>
    </w:div>
    <w:div w:id="714549145">
      <w:bodyDiv w:val="1"/>
      <w:marLeft w:val="0"/>
      <w:marRight w:val="0"/>
      <w:marTop w:val="0"/>
      <w:marBottom w:val="0"/>
      <w:divBdr>
        <w:top w:val="none" w:sz="0" w:space="0" w:color="auto"/>
        <w:left w:val="none" w:sz="0" w:space="0" w:color="auto"/>
        <w:bottom w:val="none" w:sz="0" w:space="0" w:color="auto"/>
        <w:right w:val="none" w:sz="0" w:space="0" w:color="auto"/>
      </w:divBdr>
    </w:div>
    <w:div w:id="840317580">
      <w:bodyDiv w:val="1"/>
      <w:marLeft w:val="0"/>
      <w:marRight w:val="0"/>
      <w:marTop w:val="0"/>
      <w:marBottom w:val="0"/>
      <w:divBdr>
        <w:top w:val="none" w:sz="0" w:space="0" w:color="auto"/>
        <w:left w:val="none" w:sz="0" w:space="0" w:color="auto"/>
        <w:bottom w:val="none" w:sz="0" w:space="0" w:color="auto"/>
        <w:right w:val="none" w:sz="0" w:space="0" w:color="auto"/>
      </w:divBdr>
    </w:div>
    <w:div w:id="919753259">
      <w:bodyDiv w:val="1"/>
      <w:marLeft w:val="0"/>
      <w:marRight w:val="0"/>
      <w:marTop w:val="0"/>
      <w:marBottom w:val="0"/>
      <w:divBdr>
        <w:top w:val="none" w:sz="0" w:space="0" w:color="auto"/>
        <w:left w:val="none" w:sz="0" w:space="0" w:color="auto"/>
        <w:bottom w:val="none" w:sz="0" w:space="0" w:color="auto"/>
        <w:right w:val="none" w:sz="0" w:space="0" w:color="auto"/>
      </w:divBdr>
    </w:div>
    <w:div w:id="1021470502">
      <w:bodyDiv w:val="1"/>
      <w:marLeft w:val="0"/>
      <w:marRight w:val="0"/>
      <w:marTop w:val="0"/>
      <w:marBottom w:val="0"/>
      <w:divBdr>
        <w:top w:val="none" w:sz="0" w:space="0" w:color="auto"/>
        <w:left w:val="none" w:sz="0" w:space="0" w:color="auto"/>
        <w:bottom w:val="none" w:sz="0" w:space="0" w:color="auto"/>
        <w:right w:val="none" w:sz="0" w:space="0" w:color="auto"/>
      </w:divBdr>
    </w:div>
    <w:div w:id="1212883964">
      <w:bodyDiv w:val="1"/>
      <w:marLeft w:val="0"/>
      <w:marRight w:val="0"/>
      <w:marTop w:val="0"/>
      <w:marBottom w:val="0"/>
      <w:divBdr>
        <w:top w:val="none" w:sz="0" w:space="0" w:color="auto"/>
        <w:left w:val="none" w:sz="0" w:space="0" w:color="auto"/>
        <w:bottom w:val="none" w:sz="0" w:space="0" w:color="auto"/>
        <w:right w:val="none" w:sz="0" w:space="0" w:color="auto"/>
      </w:divBdr>
    </w:div>
    <w:div w:id="1308901277">
      <w:bodyDiv w:val="1"/>
      <w:marLeft w:val="0"/>
      <w:marRight w:val="0"/>
      <w:marTop w:val="0"/>
      <w:marBottom w:val="0"/>
      <w:divBdr>
        <w:top w:val="none" w:sz="0" w:space="0" w:color="auto"/>
        <w:left w:val="none" w:sz="0" w:space="0" w:color="auto"/>
        <w:bottom w:val="none" w:sz="0" w:space="0" w:color="auto"/>
        <w:right w:val="none" w:sz="0" w:space="0" w:color="auto"/>
      </w:divBdr>
    </w:div>
    <w:div w:id="1342583105">
      <w:bodyDiv w:val="1"/>
      <w:marLeft w:val="0"/>
      <w:marRight w:val="0"/>
      <w:marTop w:val="0"/>
      <w:marBottom w:val="0"/>
      <w:divBdr>
        <w:top w:val="none" w:sz="0" w:space="0" w:color="auto"/>
        <w:left w:val="none" w:sz="0" w:space="0" w:color="auto"/>
        <w:bottom w:val="none" w:sz="0" w:space="0" w:color="auto"/>
        <w:right w:val="none" w:sz="0" w:space="0" w:color="auto"/>
      </w:divBdr>
    </w:div>
    <w:div w:id="1534808986">
      <w:bodyDiv w:val="1"/>
      <w:marLeft w:val="0"/>
      <w:marRight w:val="0"/>
      <w:marTop w:val="0"/>
      <w:marBottom w:val="0"/>
      <w:divBdr>
        <w:top w:val="none" w:sz="0" w:space="0" w:color="auto"/>
        <w:left w:val="none" w:sz="0" w:space="0" w:color="auto"/>
        <w:bottom w:val="none" w:sz="0" w:space="0" w:color="auto"/>
        <w:right w:val="none" w:sz="0" w:space="0" w:color="auto"/>
      </w:divBdr>
    </w:div>
    <w:div w:id="1584070805">
      <w:bodyDiv w:val="1"/>
      <w:marLeft w:val="0"/>
      <w:marRight w:val="0"/>
      <w:marTop w:val="0"/>
      <w:marBottom w:val="0"/>
      <w:divBdr>
        <w:top w:val="none" w:sz="0" w:space="0" w:color="auto"/>
        <w:left w:val="none" w:sz="0" w:space="0" w:color="auto"/>
        <w:bottom w:val="none" w:sz="0" w:space="0" w:color="auto"/>
        <w:right w:val="none" w:sz="0" w:space="0" w:color="auto"/>
      </w:divBdr>
    </w:div>
    <w:div w:id="1616139258">
      <w:bodyDiv w:val="1"/>
      <w:marLeft w:val="0"/>
      <w:marRight w:val="0"/>
      <w:marTop w:val="0"/>
      <w:marBottom w:val="0"/>
      <w:divBdr>
        <w:top w:val="none" w:sz="0" w:space="0" w:color="auto"/>
        <w:left w:val="none" w:sz="0" w:space="0" w:color="auto"/>
        <w:bottom w:val="none" w:sz="0" w:space="0" w:color="auto"/>
        <w:right w:val="none" w:sz="0" w:space="0" w:color="auto"/>
      </w:divBdr>
    </w:div>
    <w:div w:id="1723554051">
      <w:bodyDiv w:val="1"/>
      <w:marLeft w:val="0"/>
      <w:marRight w:val="0"/>
      <w:marTop w:val="0"/>
      <w:marBottom w:val="0"/>
      <w:divBdr>
        <w:top w:val="none" w:sz="0" w:space="0" w:color="auto"/>
        <w:left w:val="none" w:sz="0" w:space="0" w:color="auto"/>
        <w:bottom w:val="none" w:sz="0" w:space="0" w:color="auto"/>
        <w:right w:val="none" w:sz="0" w:space="0" w:color="auto"/>
      </w:divBdr>
    </w:div>
    <w:div w:id="1736970934">
      <w:bodyDiv w:val="1"/>
      <w:marLeft w:val="0"/>
      <w:marRight w:val="0"/>
      <w:marTop w:val="0"/>
      <w:marBottom w:val="0"/>
      <w:divBdr>
        <w:top w:val="none" w:sz="0" w:space="0" w:color="auto"/>
        <w:left w:val="none" w:sz="0" w:space="0" w:color="auto"/>
        <w:bottom w:val="none" w:sz="0" w:space="0" w:color="auto"/>
        <w:right w:val="none" w:sz="0" w:space="0" w:color="auto"/>
      </w:divBdr>
    </w:div>
    <w:div w:id="1776709730">
      <w:bodyDiv w:val="1"/>
      <w:marLeft w:val="0"/>
      <w:marRight w:val="0"/>
      <w:marTop w:val="0"/>
      <w:marBottom w:val="0"/>
      <w:divBdr>
        <w:top w:val="none" w:sz="0" w:space="0" w:color="auto"/>
        <w:left w:val="none" w:sz="0" w:space="0" w:color="auto"/>
        <w:bottom w:val="none" w:sz="0" w:space="0" w:color="auto"/>
        <w:right w:val="none" w:sz="0" w:space="0" w:color="auto"/>
      </w:divBdr>
    </w:div>
    <w:div w:id="1862472310">
      <w:bodyDiv w:val="1"/>
      <w:marLeft w:val="0"/>
      <w:marRight w:val="0"/>
      <w:marTop w:val="0"/>
      <w:marBottom w:val="0"/>
      <w:divBdr>
        <w:top w:val="none" w:sz="0" w:space="0" w:color="auto"/>
        <w:left w:val="none" w:sz="0" w:space="0" w:color="auto"/>
        <w:bottom w:val="none" w:sz="0" w:space="0" w:color="auto"/>
        <w:right w:val="none" w:sz="0" w:space="0" w:color="auto"/>
      </w:divBdr>
    </w:div>
    <w:div w:id="20526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13858CCB604857298170D4975BBF810AE5E8423E75BF12EE82DB15B9B5A0F3772A696D904A73B687305BF7729FEAB37893918AAgDG6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3858CCB604857298170D4975BBF810AF5B8B2BEF5CF12EE82DB15B9B5A0F3772A696D90FA8646D6614E77822E9B43495251AA8D4g7G7M" TargetMode="External"/><Relationship Id="rId5" Type="http://schemas.openxmlformats.org/officeDocument/2006/relationships/webSettings" Target="webSettings.xml"/><Relationship Id="rId15" Type="http://schemas.openxmlformats.org/officeDocument/2006/relationships/hyperlink" Target="consultantplus://offline/ref=513858CCB604857298170D4975BBF810AF588222EE5DF12EE82DB15B9B5A0F3760A6CED60EA57138354EB07522gEG0M" TargetMode="External"/><Relationship Id="rId10" Type="http://schemas.openxmlformats.org/officeDocument/2006/relationships/hyperlink" Target="consultantplus://offline/ref=513858CCB604857298170D4975BBF810AF588222EE5DF12EE82DB15B9B5A0F3772A696DA0FA46E326301F6202DE2A32B963906AAD675gBGBM" TargetMode="External"/><Relationship Id="rId4" Type="http://schemas.openxmlformats.org/officeDocument/2006/relationships/settings" Target="settings.xml"/><Relationship Id="rId9" Type="http://schemas.openxmlformats.org/officeDocument/2006/relationships/hyperlink" Target="consultantplus://offline/ref=513858CCB604857298170D4975BBF810AF588222EE5DF12EE82DB15B9B5A0F3772A696DF09AC68326301F6202DE2A32B963906AAD675gBGBM" TargetMode="External"/><Relationship Id="rId14" Type="http://schemas.openxmlformats.org/officeDocument/2006/relationships/hyperlink" Target="consultantplus://offline/ref=513858CCB604857298170D4975BBF810AD5D8A28EB59F12EE82DB15B9B5A0F3760A6CED60EA57138354EB07522gEG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0B061-CBF1-427B-BEA2-49E505D4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6916</Words>
  <Characters>39423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Slipchenko</cp:lastModifiedBy>
  <cp:revision>2</cp:revision>
  <cp:lastPrinted>2021-02-17T13:03:00Z</cp:lastPrinted>
  <dcterms:created xsi:type="dcterms:W3CDTF">2022-08-25T07:15:00Z</dcterms:created>
  <dcterms:modified xsi:type="dcterms:W3CDTF">2022-08-25T07:15:00Z</dcterms:modified>
</cp:coreProperties>
</file>